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85177A" w14:textId="62830358" w:rsidR="0001673C" w:rsidRPr="004A2228" w:rsidRDefault="0001673C" w:rsidP="0001673C">
      <w:pPr>
        <w:pStyle w:val="Bezodstpw"/>
        <w:jc w:val="right"/>
        <w:rPr>
          <w:i/>
        </w:rPr>
      </w:pPr>
      <w:r>
        <w:rPr>
          <w:i/>
        </w:rPr>
        <w:t>Załącznik nr  2</w:t>
      </w:r>
    </w:p>
    <w:p w14:paraId="35E28600" w14:textId="248652D4" w:rsidR="0001673C" w:rsidRPr="004A2228" w:rsidRDefault="00FB3A55" w:rsidP="0001673C">
      <w:pPr>
        <w:pStyle w:val="Bezodstpw"/>
        <w:jc w:val="right"/>
        <w:rPr>
          <w:i/>
        </w:rPr>
      </w:pPr>
      <w:r>
        <w:rPr>
          <w:i/>
        </w:rPr>
        <w:t>do Zaproszenia  ofertowego nr 15</w:t>
      </w:r>
      <w:r w:rsidR="0001673C" w:rsidRPr="004A2228">
        <w:rPr>
          <w:i/>
        </w:rPr>
        <w:t>/2025</w:t>
      </w:r>
      <w:r w:rsidR="0001673C">
        <w:rPr>
          <w:i/>
        </w:rPr>
        <w:t xml:space="preserve"> </w:t>
      </w:r>
    </w:p>
    <w:p w14:paraId="74124647" w14:textId="77777777" w:rsidR="00B71BE3" w:rsidRDefault="00B71BE3">
      <w:pPr>
        <w:pStyle w:val="Standard"/>
        <w:spacing w:line="360" w:lineRule="auto"/>
        <w:ind w:left="5664"/>
        <w:jc w:val="right"/>
        <w:rPr>
          <w:rFonts w:ascii="Arial" w:hAnsi="Arial" w:cs="Arial"/>
          <w:sz w:val="20"/>
          <w:szCs w:val="20"/>
          <w:lang w:val="pl-PL"/>
        </w:rPr>
      </w:pPr>
    </w:p>
    <w:p w14:paraId="4CDD2E02" w14:textId="77777777" w:rsidR="00F717D8" w:rsidRDefault="00F717D8">
      <w:pPr>
        <w:spacing w:line="360" w:lineRule="auto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0"/>
      </w:tblGrid>
      <w:tr w:rsidR="00F717D8" w14:paraId="5C17D6B9" w14:textId="77777777">
        <w:tc>
          <w:tcPr>
            <w:tcW w:w="2520" w:type="dxa"/>
          </w:tcPr>
          <w:p w14:paraId="5C3AF00C" w14:textId="77777777" w:rsidR="00F717D8" w:rsidRDefault="00F717D8" w:rsidP="005278BD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</w:tbl>
    <w:p w14:paraId="1995534C" w14:textId="77777777" w:rsidR="00F717D8" w:rsidRDefault="00F717D8">
      <w:pPr>
        <w:pStyle w:val="Nagwek4"/>
        <w:widowControl w:val="0"/>
        <w:suppressAutoHyphens/>
        <w:overflowPunct w:val="0"/>
        <w:autoSpaceDE w:val="0"/>
        <w:spacing w:before="0" w:after="0" w:line="360" w:lineRule="auto"/>
        <w:textAlignment w:val="baseline"/>
        <w:rPr>
          <w:rFonts w:ascii="Arial" w:hAnsi="Arial" w:cs="Arial"/>
          <w:bCs w:val="0"/>
          <w:sz w:val="20"/>
          <w:szCs w:val="20"/>
        </w:rPr>
      </w:pPr>
    </w:p>
    <w:p w14:paraId="10A94728" w14:textId="77777777" w:rsidR="00F717D8" w:rsidRDefault="00A21A78">
      <w:pPr>
        <w:pStyle w:val="Nagwek4"/>
        <w:widowControl w:val="0"/>
        <w:numPr>
          <w:ilvl w:val="3"/>
          <w:numId w:val="1"/>
        </w:numPr>
        <w:suppressAutoHyphens/>
        <w:overflowPunct w:val="0"/>
        <w:autoSpaceDE w:val="0"/>
        <w:spacing w:before="0" w:after="0" w:line="360" w:lineRule="auto"/>
        <w:jc w:val="center"/>
        <w:textAlignment w:val="baseline"/>
        <w:rPr>
          <w:rFonts w:ascii="Arial" w:hAnsi="Arial" w:cs="Arial"/>
          <w:bCs w:val="0"/>
          <w:sz w:val="20"/>
          <w:szCs w:val="20"/>
        </w:rPr>
      </w:pPr>
      <w:r>
        <w:rPr>
          <w:rFonts w:ascii="Arial" w:hAnsi="Arial" w:cs="Arial"/>
          <w:bCs w:val="0"/>
          <w:sz w:val="20"/>
          <w:szCs w:val="20"/>
        </w:rPr>
        <w:t>FORMULARZ OFERTOWY</w:t>
      </w:r>
    </w:p>
    <w:p w14:paraId="491B7404" w14:textId="77777777" w:rsidR="00F717D8" w:rsidRDefault="00F717D8"/>
    <w:p w14:paraId="3D3E96EB" w14:textId="77777777" w:rsidR="00F717D8" w:rsidRDefault="00A21A78">
      <w:pPr>
        <w:spacing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Uwaga:</w:t>
      </w:r>
      <w:r>
        <w:rPr>
          <w:rFonts w:ascii="Arial" w:hAnsi="Arial" w:cs="Arial"/>
          <w:i/>
          <w:sz w:val="20"/>
          <w:szCs w:val="20"/>
        </w:rPr>
        <w:t xml:space="preserve"> Wypełnia w całości i podpisuje Wykonawca. </w:t>
      </w:r>
    </w:p>
    <w:p w14:paraId="25308A91" w14:textId="77777777" w:rsidR="00F717D8" w:rsidRDefault="00F717D8">
      <w:pPr>
        <w:pStyle w:val="Tekstpodstawowy"/>
        <w:spacing w:line="360" w:lineRule="auto"/>
        <w:rPr>
          <w:sz w:val="20"/>
          <w:szCs w:val="20"/>
        </w:rPr>
      </w:pPr>
    </w:p>
    <w:p w14:paraId="14EC370E" w14:textId="76CFAA54" w:rsidR="00F717D8" w:rsidRDefault="00A21A78" w:rsidP="005278BD">
      <w:pPr>
        <w:pStyle w:val="Tekstpodstawowy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Niniejsza oferta zostaje złożona przez</w:t>
      </w:r>
      <w:r>
        <w:rPr>
          <w:sz w:val="22"/>
          <w:szCs w:val="22"/>
        </w:rPr>
        <w:t>*</w:t>
      </w:r>
      <w:r>
        <w:rPr>
          <w:sz w:val="20"/>
          <w:szCs w:val="20"/>
        </w:rPr>
        <w:t>:</w:t>
      </w:r>
    </w:p>
    <w:p w14:paraId="4508CB15" w14:textId="77777777" w:rsidR="00F717D8" w:rsidRDefault="00A21A78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…………………………………………………………………………………….…………………………..…………………………………………………………………………………………………………………………</w:t>
      </w:r>
    </w:p>
    <w:p w14:paraId="7D63CAE7" w14:textId="77777777" w:rsidR="00F717D8" w:rsidRPr="00B71BE3" w:rsidRDefault="00A21A78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B71BE3">
        <w:rPr>
          <w:rFonts w:ascii="Arial" w:hAnsi="Arial" w:cs="Arial"/>
          <w:i/>
          <w:sz w:val="20"/>
          <w:szCs w:val="20"/>
        </w:rPr>
        <w:t xml:space="preserve">Adres : </w:t>
      </w:r>
    </w:p>
    <w:p w14:paraId="786BFDCB" w14:textId="77777777" w:rsidR="00F717D8" w:rsidRDefault="00A21A7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71BE3">
        <w:rPr>
          <w:rFonts w:ascii="Arial" w:hAnsi="Arial" w:cs="Arial"/>
          <w:i/>
          <w:sz w:val="20"/>
          <w:szCs w:val="20"/>
        </w:rPr>
        <w:t>Ulica, nr domu/nr lokalu</w:t>
      </w:r>
      <w:r>
        <w:rPr>
          <w:rFonts w:ascii="Arial" w:hAnsi="Arial" w:cs="Arial"/>
          <w:sz w:val="20"/>
          <w:szCs w:val="20"/>
        </w:rPr>
        <w:t>……………………………………..</w:t>
      </w:r>
    </w:p>
    <w:p w14:paraId="61F45AF1" w14:textId="77777777" w:rsidR="00F717D8" w:rsidRDefault="00A21A7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71BE3">
        <w:rPr>
          <w:rFonts w:ascii="Arial" w:hAnsi="Arial" w:cs="Arial"/>
          <w:i/>
          <w:sz w:val="20"/>
          <w:szCs w:val="20"/>
        </w:rPr>
        <w:t>Miejscowość, kod pocztowy</w:t>
      </w:r>
      <w:r>
        <w:rPr>
          <w:rFonts w:ascii="Arial" w:hAnsi="Arial" w:cs="Arial"/>
          <w:sz w:val="20"/>
          <w:szCs w:val="20"/>
        </w:rPr>
        <w:t>, ………………………………………..</w:t>
      </w:r>
    </w:p>
    <w:p w14:paraId="37B39DCB" w14:textId="77777777" w:rsidR="00F717D8" w:rsidRDefault="00A21A7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71BE3">
        <w:rPr>
          <w:rFonts w:ascii="Arial" w:hAnsi="Arial" w:cs="Arial"/>
          <w:i/>
          <w:sz w:val="20"/>
          <w:szCs w:val="20"/>
        </w:rPr>
        <w:t>Kraj</w:t>
      </w:r>
      <w:r>
        <w:rPr>
          <w:rFonts w:ascii="Arial" w:hAnsi="Arial" w:cs="Arial"/>
          <w:sz w:val="20"/>
          <w:szCs w:val="20"/>
        </w:rPr>
        <w:t>:…………………………………………………………….</w:t>
      </w:r>
    </w:p>
    <w:p w14:paraId="7608FF44" w14:textId="77777777" w:rsidR="00F717D8" w:rsidRDefault="00F717D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235D22E" w14:textId="77777777" w:rsidR="00F717D8" w:rsidRDefault="00A21A7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Zarejestrowana/y w Sądzie Rejonowym Sądzie Gospodarczym Wydziale Krajowego Rejestru Sądowego pod nr KRS ........................................</w:t>
      </w:r>
    </w:p>
    <w:p w14:paraId="75CD1FED" w14:textId="77777777" w:rsidR="00F717D8" w:rsidRDefault="00A21A7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NIP …………………………………                </w:t>
      </w:r>
    </w:p>
    <w:p w14:paraId="3B246A78" w14:textId="08F7771A" w:rsidR="00F717D8" w:rsidRDefault="00DB114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Regon……………………………</w:t>
      </w:r>
    </w:p>
    <w:p w14:paraId="7F154D9D" w14:textId="77777777" w:rsidR="00F717D8" w:rsidRDefault="00A21A7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lub</w:t>
      </w:r>
    </w:p>
    <w:p w14:paraId="6F4F7FEF" w14:textId="77777777" w:rsidR="00F717D8" w:rsidRDefault="00A21A7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wpisany do Centralnej Ewidencji i Informacji o Działalności Gospodarczej RP</w:t>
      </w:r>
    </w:p>
    <w:p w14:paraId="12597E28" w14:textId="1AE4E748" w:rsidR="00F717D8" w:rsidRDefault="00A21A7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NIP .........................</w:t>
      </w:r>
      <w:r w:rsidR="00DB114F">
        <w:rPr>
          <w:rFonts w:ascii="Arial" w:hAnsi="Arial" w:cs="Arial"/>
          <w:sz w:val="20"/>
          <w:szCs w:val="20"/>
        </w:rPr>
        <w:t>..................</w:t>
      </w:r>
    </w:p>
    <w:p w14:paraId="3690CDD4" w14:textId="1FF109FE" w:rsidR="00DB114F" w:rsidRDefault="00DB114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Regon……………………………………</w:t>
      </w:r>
    </w:p>
    <w:p w14:paraId="0E496DBF" w14:textId="77777777" w:rsidR="00F717D8" w:rsidRDefault="00F717D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A896D34" w14:textId="77777777" w:rsidR="00DB114F" w:rsidRDefault="00DB114F" w:rsidP="00580CEF">
      <w:pPr>
        <w:spacing w:line="360" w:lineRule="auto"/>
        <w:rPr>
          <w:rFonts w:ascii="Arial" w:hAnsi="Arial" w:cs="Arial"/>
          <w:b/>
          <w:sz w:val="20"/>
          <w:szCs w:val="20"/>
          <w:u w:val="single"/>
        </w:rPr>
      </w:pPr>
    </w:p>
    <w:p w14:paraId="363CF4F8" w14:textId="77777777" w:rsidR="00580CEF" w:rsidRPr="00580CEF" w:rsidRDefault="00580CEF" w:rsidP="00580CEF">
      <w:pPr>
        <w:spacing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580CEF">
        <w:rPr>
          <w:rFonts w:ascii="Arial" w:hAnsi="Arial" w:cs="Arial"/>
          <w:b/>
          <w:sz w:val="20"/>
          <w:szCs w:val="20"/>
          <w:u w:val="single"/>
        </w:rPr>
        <w:t>OSOBA UPOWAŻNIONA DO KONTAKTÓW:</w:t>
      </w:r>
    </w:p>
    <w:p w14:paraId="5B8E9AE5" w14:textId="77777777" w:rsidR="00580CEF" w:rsidRPr="00580CEF" w:rsidRDefault="00580CEF" w:rsidP="00580CEF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580CEF" w:rsidRPr="00580CEF" w14:paraId="7347B7FC" w14:textId="77777777" w:rsidTr="00DB114F">
        <w:trPr>
          <w:trHeight w:val="550"/>
          <w:jc w:val="center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92401" w14:textId="77777777" w:rsidR="00580CEF" w:rsidRPr="00580CEF" w:rsidRDefault="00580CEF" w:rsidP="00DB114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80CEF">
              <w:rPr>
                <w:rFonts w:ascii="Arial" w:hAnsi="Arial" w:cs="Arial"/>
                <w:sz w:val="20"/>
                <w:szCs w:val="20"/>
              </w:rPr>
              <w:t>Imię i nazwisko osoby upoważnionej do kontaktów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E18E" w14:textId="77777777" w:rsidR="00DB114F" w:rsidRPr="00580CEF" w:rsidRDefault="00DB114F" w:rsidP="00DB114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0CEF" w:rsidRPr="00580CEF" w14:paraId="1046E395" w14:textId="77777777" w:rsidTr="00DB114F">
        <w:trPr>
          <w:trHeight w:val="402"/>
          <w:jc w:val="center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A2F9E" w14:textId="77777777" w:rsidR="00580CEF" w:rsidRPr="00580CEF" w:rsidRDefault="00580CEF" w:rsidP="00DB114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80CEF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177A0" w14:textId="77777777" w:rsidR="00580CEF" w:rsidRPr="00580CEF" w:rsidRDefault="00580CEF" w:rsidP="00DB114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0CEF" w:rsidRPr="00580CEF" w14:paraId="22AF9152" w14:textId="77777777" w:rsidTr="00DB114F">
        <w:trPr>
          <w:trHeight w:val="564"/>
          <w:jc w:val="center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5964A" w14:textId="77777777" w:rsidR="00580CEF" w:rsidRPr="00580CEF" w:rsidRDefault="00580CEF" w:rsidP="00DB114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80CEF">
              <w:rPr>
                <w:rFonts w:ascii="Arial" w:hAnsi="Arial" w:cs="Arial"/>
                <w:sz w:val="20"/>
                <w:szCs w:val="20"/>
              </w:rPr>
              <w:t>Nr telefonu / faksu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3401E" w14:textId="77777777" w:rsidR="00580CEF" w:rsidRPr="00580CEF" w:rsidRDefault="00580CEF" w:rsidP="00DB114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0CEF" w:rsidRPr="00580CEF" w14:paraId="2C32DB38" w14:textId="77777777" w:rsidTr="00DB114F">
        <w:trPr>
          <w:trHeight w:val="572"/>
          <w:jc w:val="center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6C923" w14:textId="77777777" w:rsidR="00580CEF" w:rsidRPr="00580CEF" w:rsidRDefault="00580CEF" w:rsidP="00DB114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80CEF">
              <w:rPr>
                <w:rFonts w:ascii="Arial" w:hAnsi="Arial" w:cs="Arial"/>
                <w:sz w:val="20"/>
                <w:szCs w:val="20"/>
              </w:rPr>
              <w:t>Adres e - mail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F0F18" w14:textId="77777777" w:rsidR="00580CEF" w:rsidRPr="00580CEF" w:rsidRDefault="00580CEF" w:rsidP="00DB114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708B5B" w14:textId="77777777" w:rsidR="00F717D8" w:rsidRDefault="00F717D8" w:rsidP="005278BD">
      <w:pPr>
        <w:spacing w:line="360" w:lineRule="auto"/>
        <w:rPr>
          <w:rFonts w:ascii="Arial" w:hAnsi="Arial" w:cs="Arial"/>
          <w:sz w:val="20"/>
          <w:szCs w:val="20"/>
        </w:rPr>
      </w:pPr>
    </w:p>
    <w:p w14:paraId="652F38A2" w14:textId="77777777" w:rsidR="00DB114F" w:rsidRDefault="00DB114F" w:rsidP="005278BD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14:paraId="134FF323" w14:textId="77777777" w:rsidR="00DB114F" w:rsidRDefault="00DB114F" w:rsidP="005278BD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14:paraId="7D2F3A76" w14:textId="77777777" w:rsidR="00DB114F" w:rsidRDefault="00DB114F" w:rsidP="005278BD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14:paraId="7CBF4EDD" w14:textId="7D223298" w:rsidR="00514AFB" w:rsidRDefault="00A21A78" w:rsidP="00514AFB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 (my) niżej podpisany(i), działając w imieniu i na rzecz ww. Wykonawcy/Wykonawców  składam ofertę w postępowaniu prowadzonym w trybie </w:t>
      </w:r>
      <w:r w:rsidR="00C539C7">
        <w:rPr>
          <w:rFonts w:ascii="Arial" w:hAnsi="Arial" w:cs="Arial"/>
          <w:sz w:val="20"/>
          <w:szCs w:val="20"/>
        </w:rPr>
        <w:t xml:space="preserve"> </w:t>
      </w:r>
      <w:r w:rsidR="00580CEF">
        <w:rPr>
          <w:rFonts w:ascii="Arial" w:hAnsi="Arial" w:cs="Arial"/>
          <w:sz w:val="20"/>
          <w:szCs w:val="20"/>
        </w:rPr>
        <w:t xml:space="preserve">Zapytania ofertowego zgodnie z zasadą Konkurencyjności  </w:t>
      </w:r>
      <w:r>
        <w:rPr>
          <w:rFonts w:ascii="Arial" w:hAnsi="Arial" w:cs="Arial"/>
          <w:sz w:val="20"/>
          <w:szCs w:val="20"/>
        </w:rPr>
        <w:t xml:space="preserve">ogłoszonym przez Samodzielny Publiczny Zespół Opieki Zdrowotnej w Hrubieszowie ul. Piłsudskiego 11, 22-500 Hrubieszów  </w:t>
      </w:r>
      <w:proofErr w:type="spellStart"/>
      <w:r w:rsidR="001C300F">
        <w:rPr>
          <w:rFonts w:ascii="Arial" w:hAnsi="Arial" w:cs="Arial"/>
          <w:sz w:val="20"/>
          <w:szCs w:val="20"/>
        </w:rPr>
        <w:t>pn</w:t>
      </w:r>
      <w:proofErr w:type="spellEnd"/>
    </w:p>
    <w:p w14:paraId="5CDAE980" w14:textId="4044DCE9" w:rsidR="00580CEF" w:rsidRDefault="001C300F" w:rsidP="007B0422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Style w:val="Teksttreci"/>
          <w:rFonts w:ascii="Arial" w:eastAsia="Calibri" w:hAnsi="Arial" w:cs="Arial"/>
          <w:b/>
          <w:bCs/>
          <w:color w:val="000000" w:themeColor="text1"/>
          <w:sz w:val="20"/>
          <w:szCs w:val="20"/>
        </w:rPr>
        <w:t>„Usługa zewnętrzna</w:t>
      </w:r>
      <w:bookmarkStart w:id="0" w:name="_GoBack"/>
      <w:bookmarkEnd w:id="0"/>
      <w:r w:rsidR="00514AFB" w:rsidRPr="005E186C">
        <w:rPr>
          <w:rStyle w:val="Teksttreci"/>
          <w:rFonts w:ascii="Arial" w:eastAsia="Calibri" w:hAnsi="Arial" w:cs="Arial"/>
          <w:b/>
          <w:bCs/>
          <w:color w:val="000000" w:themeColor="text1"/>
          <w:sz w:val="20"/>
          <w:szCs w:val="20"/>
        </w:rPr>
        <w:t xml:space="preserve">  w zakresie przeprowadzenia szkoleń dla fizjoterapeutów  SPZOZ  w Hrubieszowie z zak</w:t>
      </w:r>
      <w:r w:rsidR="007B0422">
        <w:rPr>
          <w:rStyle w:val="Teksttreci"/>
          <w:rFonts w:ascii="Arial" w:eastAsia="Calibri" w:hAnsi="Arial" w:cs="Arial"/>
          <w:b/>
          <w:bCs/>
          <w:color w:val="000000" w:themeColor="text1"/>
          <w:sz w:val="20"/>
          <w:szCs w:val="20"/>
        </w:rPr>
        <w:t xml:space="preserve">resu: terapia manualna w koncepcji </w:t>
      </w:r>
      <w:r w:rsidR="00514AFB" w:rsidRPr="005E186C">
        <w:rPr>
          <w:rStyle w:val="Teksttreci"/>
          <w:rFonts w:ascii="Arial" w:eastAsia="Calibri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="007B0422">
        <w:rPr>
          <w:rStyle w:val="Teksttreci"/>
          <w:rFonts w:ascii="Arial" w:eastAsia="Calibri" w:hAnsi="Arial" w:cs="Arial"/>
          <w:b/>
          <w:bCs/>
          <w:color w:val="000000" w:themeColor="text1"/>
          <w:sz w:val="20"/>
          <w:szCs w:val="20"/>
        </w:rPr>
        <w:t>osteopatcznej</w:t>
      </w:r>
      <w:proofErr w:type="spellEnd"/>
      <w:r w:rsidR="007B0422">
        <w:rPr>
          <w:rStyle w:val="Teksttreci"/>
          <w:rFonts w:ascii="Arial" w:eastAsia="Calibri" w:hAnsi="Arial" w:cs="Arial"/>
          <w:b/>
          <w:bCs/>
          <w:color w:val="000000" w:themeColor="text1"/>
          <w:sz w:val="20"/>
          <w:szCs w:val="20"/>
        </w:rPr>
        <w:t xml:space="preserve"> , </w:t>
      </w:r>
      <w:r w:rsidR="00514AFB">
        <w:rPr>
          <w:rStyle w:val="Teksttreci"/>
          <w:rFonts w:ascii="Arial" w:eastAsia="Calibri" w:hAnsi="Arial" w:cs="Arial"/>
          <w:b/>
          <w:bCs/>
          <w:color w:val="000000" w:themeColor="text1"/>
          <w:sz w:val="20"/>
          <w:szCs w:val="20"/>
        </w:rPr>
        <w:t>PNF</w:t>
      </w:r>
      <w:r w:rsidR="007B0422" w:rsidRPr="007B0422">
        <w:rPr>
          <w:rStyle w:val="Teksttreci"/>
          <w:rFonts w:ascii="Arial" w:eastAsia="Calibri" w:hAnsi="Arial" w:cs="Arial"/>
          <w:b/>
          <w:bCs/>
          <w:color w:val="000000" w:themeColor="text1"/>
          <w:sz w:val="20"/>
          <w:szCs w:val="20"/>
        </w:rPr>
        <w:t>,  kurs podstawowy</w:t>
      </w:r>
      <w:r w:rsidR="00514AFB">
        <w:rPr>
          <w:rStyle w:val="Teksttreci"/>
          <w:rFonts w:ascii="Arial" w:eastAsia="Calibri" w:hAnsi="Arial" w:cs="Arial"/>
          <w:b/>
          <w:bCs/>
          <w:color w:val="000000" w:themeColor="text1"/>
          <w:sz w:val="20"/>
          <w:szCs w:val="20"/>
        </w:rPr>
        <w:t>”</w:t>
      </w:r>
      <w:r w:rsidR="00FB3A55">
        <w:rPr>
          <w:rStyle w:val="Teksttreci"/>
          <w:rFonts w:ascii="Arial" w:eastAsia="Calibri" w:hAnsi="Arial" w:cs="Arial"/>
          <w:b/>
          <w:bCs/>
          <w:color w:val="000000" w:themeColor="text1"/>
          <w:sz w:val="20"/>
          <w:szCs w:val="20"/>
        </w:rPr>
        <w:t xml:space="preserve"> </w:t>
      </w:r>
    </w:p>
    <w:p w14:paraId="2E85DE6D" w14:textId="77777777" w:rsidR="00514AFB" w:rsidRDefault="00514AFB" w:rsidP="005278BD">
      <w:pPr>
        <w:spacing w:line="360" w:lineRule="auto"/>
        <w:rPr>
          <w:rFonts w:ascii="Arial" w:hAnsi="Arial" w:cs="Arial"/>
          <w:sz w:val="20"/>
          <w:szCs w:val="20"/>
        </w:rPr>
      </w:pPr>
    </w:p>
    <w:p w14:paraId="3FB8B015" w14:textId="77777777" w:rsidR="00F717D8" w:rsidRDefault="00A21A7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Oferujemy wykonanie dostaw objętych przedmiotem zamówienia zgodnie z wymogami określonymi w SWZ:</w:t>
      </w:r>
    </w:p>
    <w:p w14:paraId="2B47DF96" w14:textId="77777777" w:rsidR="00F717D8" w:rsidRDefault="00A21A78">
      <w:pPr>
        <w:pStyle w:val="Akapitzlis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14:paraId="7F593BAE" w14:textId="1BBF2E22" w:rsidR="00F717D8" w:rsidRDefault="00A21A78">
      <w:pPr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1. dla  </w:t>
      </w:r>
      <w:r w:rsidR="00580CEF">
        <w:rPr>
          <w:rFonts w:ascii="Arial" w:hAnsi="Arial" w:cs="Arial"/>
          <w:b/>
          <w:sz w:val="20"/>
          <w:szCs w:val="20"/>
        </w:rPr>
        <w:t xml:space="preserve">Części  </w:t>
      </w:r>
      <w:r w:rsidR="00BE7E71">
        <w:rPr>
          <w:rFonts w:ascii="Arial" w:hAnsi="Arial" w:cs="Arial"/>
          <w:b/>
          <w:sz w:val="20"/>
          <w:szCs w:val="20"/>
        </w:rPr>
        <w:t>1</w:t>
      </w:r>
    </w:p>
    <w:p w14:paraId="16E32C5F" w14:textId="77777777" w:rsidR="00580CEF" w:rsidRDefault="00580CEF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4F931AD8" w14:textId="77777777" w:rsidR="00580CEF" w:rsidRPr="00580CEF" w:rsidRDefault="00580CEF" w:rsidP="00580CEF">
      <w:p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580CEF">
        <w:rPr>
          <w:rFonts w:ascii="Arial" w:hAnsi="Arial" w:cs="Arial"/>
          <w:sz w:val="20"/>
          <w:szCs w:val="20"/>
        </w:rPr>
        <w:t xml:space="preserve">Wartość netto wynosi: .................................... zł. </w:t>
      </w:r>
    </w:p>
    <w:p w14:paraId="5979A266" w14:textId="77777777" w:rsidR="00580CEF" w:rsidRPr="00580CEF" w:rsidRDefault="00580CEF" w:rsidP="00580CEF">
      <w:p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580CEF">
        <w:rPr>
          <w:rFonts w:ascii="Arial" w:hAnsi="Arial" w:cs="Arial"/>
          <w:sz w:val="20"/>
          <w:szCs w:val="20"/>
        </w:rPr>
        <w:t>(słownie: ...........................................................................)</w:t>
      </w:r>
    </w:p>
    <w:p w14:paraId="2A57FA0C" w14:textId="77777777" w:rsidR="00580CEF" w:rsidRPr="00580CEF" w:rsidRDefault="00580CEF" w:rsidP="00580CEF">
      <w:p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580CEF">
        <w:rPr>
          <w:rFonts w:ascii="Arial" w:hAnsi="Arial" w:cs="Arial"/>
          <w:sz w:val="20"/>
          <w:szCs w:val="20"/>
        </w:rPr>
        <w:t xml:space="preserve">Stawka podatku VAT wynosi …………….……% </w:t>
      </w:r>
    </w:p>
    <w:p w14:paraId="0C2073C8" w14:textId="77777777" w:rsidR="00580CEF" w:rsidRPr="00580CEF" w:rsidRDefault="00580CEF" w:rsidP="00580CEF">
      <w:pPr>
        <w:spacing w:line="360" w:lineRule="auto"/>
        <w:ind w:left="714" w:hanging="357"/>
        <w:jc w:val="both"/>
        <w:rPr>
          <w:b/>
          <w:color w:val="000000"/>
          <w:kern w:val="2"/>
          <w:sz w:val="22"/>
          <w14:ligatures w14:val="standardContextual"/>
        </w:rPr>
      </w:pPr>
      <w:r w:rsidRPr="00580CEF">
        <w:rPr>
          <w:rFonts w:ascii="Arial" w:hAnsi="Arial" w:cs="Arial"/>
          <w:b/>
          <w:sz w:val="20"/>
          <w:szCs w:val="20"/>
        </w:rPr>
        <w:t>Wartość brutto (z VAT)  wynosi: ................ zł.</w:t>
      </w:r>
      <w:r w:rsidRPr="00580CEF">
        <w:rPr>
          <w:b/>
          <w:color w:val="000000"/>
          <w:kern w:val="2"/>
          <w:sz w:val="22"/>
          <w14:ligatures w14:val="standardContextual"/>
        </w:rPr>
        <w:t xml:space="preserve"> </w:t>
      </w:r>
    </w:p>
    <w:p w14:paraId="77F7C8D2" w14:textId="2429F0A3" w:rsidR="00C539C7" w:rsidRDefault="00580CEF" w:rsidP="00580CEF">
      <w:pPr>
        <w:tabs>
          <w:tab w:val="left" w:pos="142"/>
        </w:tabs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</w:t>
      </w:r>
      <w:r w:rsidRPr="00580CEF">
        <w:rPr>
          <w:rFonts w:ascii="Arial" w:hAnsi="Arial" w:cs="Arial"/>
          <w:b/>
          <w:sz w:val="20"/>
          <w:szCs w:val="20"/>
        </w:rPr>
        <w:t>(słownie: .........................................................................)</w:t>
      </w:r>
    </w:p>
    <w:p w14:paraId="65C944BD" w14:textId="77777777" w:rsidR="00580CEF" w:rsidRDefault="00580CEF" w:rsidP="00580CEF">
      <w:pPr>
        <w:tabs>
          <w:tab w:val="left" w:pos="142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2BA822F3" w14:textId="77777777" w:rsidR="005278BD" w:rsidRDefault="005278BD" w:rsidP="00580CEF">
      <w:pPr>
        <w:tabs>
          <w:tab w:val="left" w:pos="142"/>
        </w:tabs>
        <w:spacing w:line="360" w:lineRule="auto"/>
        <w:rPr>
          <w:rFonts w:ascii="Arial" w:hAnsi="Arial" w:cs="Arial"/>
          <w:sz w:val="20"/>
          <w:szCs w:val="20"/>
        </w:rPr>
      </w:pPr>
    </w:p>
    <w:p w14:paraId="77E01A6B" w14:textId="5597CBFF" w:rsidR="00C539C7" w:rsidRDefault="00C539C7" w:rsidP="00C539C7">
      <w:pPr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  <w:r w:rsidRPr="00C539C7">
        <w:rPr>
          <w:rFonts w:ascii="Arial" w:hAnsi="Arial" w:cs="Arial"/>
          <w:b/>
          <w:sz w:val="20"/>
          <w:szCs w:val="20"/>
        </w:rPr>
        <w:t xml:space="preserve"> </w:t>
      </w:r>
      <w:r w:rsidR="00BE7E71">
        <w:rPr>
          <w:rFonts w:ascii="Arial" w:hAnsi="Arial" w:cs="Arial"/>
          <w:b/>
          <w:sz w:val="20"/>
          <w:szCs w:val="20"/>
        </w:rPr>
        <w:t xml:space="preserve">dla  </w:t>
      </w:r>
      <w:r w:rsidR="00580CEF">
        <w:rPr>
          <w:rFonts w:ascii="Arial" w:hAnsi="Arial" w:cs="Arial"/>
          <w:b/>
          <w:sz w:val="20"/>
          <w:szCs w:val="20"/>
        </w:rPr>
        <w:t xml:space="preserve">Części  </w:t>
      </w:r>
      <w:r w:rsidR="00BE7E71">
        <w:rPr>
          <w:rFonts w:ascii="Arial" w:hAnsi="Arial" w:cs="Arial"/>
          <w:b/>
          <w:sz w:val="20"/>
          <w:szCs w:val="20"/>
        </w:rPr>
        <w:t>2</w:t>
      </w:r>
    </w:p>
    <w:p w14:paraId="602B944C" w14:textId="77777777" w:rsidR="00580CEF" w:rsidRDefault="00580CEF" w:rsidP="00C539C7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230A4091" w14:textId="77777777" w:rsidR="00580CEF" w:rsidRPr="00580CEF" w:rsidRDefault="00580CEF" w:rsidP="00580CEF">
      <w:p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580CEF">
        <w:rPr>
          <w:rFonts w:ascii="Arial" w:hAnsi="Arial" w:cs="Arial"/>
          <w:sz w:val="20"/>
          <w:szCs w:val="20"/>
        </w:rPr>
        <w:t xml:space="preserve">Wartość netto wynosi: .................................... zł. </w:t>
      </w:r>
    </w:p>
    <w:p w14:paraId="5B5BC334" w14:textId="77777777" w:rsidR="00580CEF" w:rsidRPr="00580CEF" w:rsidRDefault="00580CEF" w:rsidP="00580CEF">
      <w:p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580CEF">
        <w:rPr>
          <w:rFonts w:ascii="Arial" w:hAnsi="Arial" w:cs="Arial"/>
          <w:sz w:val="20"/>
          <w:szCs w:val="20"/>
        </w:rPr>
        <w:t>(słownie: ...........................................................................)</w:t>
      </w:r>
    </w:p>
    <w:p w14:paraId="6A5C9B7F" w14:textId="77777777" w:rsidR="00580CEF" w:rsidRPr="00580CEF" w:rsidRDefault="00580CEF" w:rsidP="00580CEF">
      <w:p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580CEF">
        <w:rPr>
          <w:rFonts w:ascii="Arial" w:hAnsi="Arial" w:cs="Arial"/>
          <w:sz w:val="20"/>
          <w:szCs w:val="20"/>
        </w:rPr>
        <w:t xml:space="preserve">Stawka podatku VAT wynosi …………….……% </w:t>
      </w:r>
    </w:p>
    <w:p w14:paraId="7DC64FC5" w14:textId="77777777" w:rsidR="00580CEF" w:rsidRPr="00580CEF" w:rsidRDefault="00580CEF" w:rsidP="00580CEF">
      <w:pPr>
        <w:spacing w:line="360" w:lineRule="auto"/>
        <w:ind w:left="714" w:hanging="357"/>
        <w:jc w:val="both"/>
        <w:rPr>
          <w:b/>
          <w:color w:val="000000"/>
          <w:kern w:val="2"/>
          <w:sz w:val="22"/>
          <w14:ligatures w14:val="standardContextual"/>
        </w:rPr>
      </w:pPr>
      <w:r w:rsidRPr="00580CEF">
        <w:rPr>
          <w:rFonts w:ascii="Arial" w:hAnsi="Arial" w:cs="Arial"/>
          <w:b/>
          <w:sz w:val="20"/>
          <w:szCs w:val="20"/>
        </w:rPr>
        <w:t>Wartość brutto (z VAT)  wynosi: ................ zł.</w:t>
      </w:r>
      <w:r w:rsidRPr="00580CEF">
        <w:rPr>
          <w:b/>
          <w:color w:val="000000"/>
          <w:kern w:val="2"/>
          <w:sz w:val="22"/>
          <w14:ligatures w14:val="standardContextual"/>
        </w:rPr>
        <w:t xml:space="preserve"> </w:t>
      </w:r>
    </w:p>
    <w:p w14:paraId="1F86AC71" w14:textId="02E523B2" w:rsidR="00C539C7" w:rsidRDefault="00580CEF" w:rsidP="00580CEF">
      <w:pPr>
        <w:tabs>
          <w:tab w:val="left" w:pos="142"/>
        </w:tabs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</w:t>
      </w:r>
      <w:r w:rsidRPr="00580CEF">
        <w:rPr>
          <w:rFonts w:ascii="Arial" w:hAnsi="Arial" w:cs="Arial"/>
          <w:b/>
          <w:sz w:val="20"/>
          <w:szCs w:val="20"/>
        </w:rPr>
        <w:t>(słownie: .........................................................................)</w:t>
      </w:r>
    </w:p>
    <w:p w14:paraId="2B970F59" w14:textId="77777777" w:rsidR="00580CEF" w:rsidRDefault="00580CEF" w:rsidP="00580CEF">
      <w:pPr>
        <w:tabs>
          <w:tab w:val="left" w:pos="142"/>
        </w:tabs>
        <w:spacing w:line="360" w:lineRule="auto"/>
        <w:rPr>
          <w:rFonts w:ascii="Arial" w:hAnsi="Arial" w:cs="Arial"/>
          <w:sz w:val="20"/>
          <w:szCs w:val="20"/>
        </w:rPr>
      </w:pPr>
    </w:p>
    <w:p w14:paraId="343F9001" w14:textId="1563CA52" w:rsidR="00F717D8" w:rsidRPr="00580CEF" w:rsidRDefault="00A21A78" w:rsidP="00580CEF">
      <w:pPr>
        <w:suppressAutoHyphens/>
        <w:spacing w:before="240" w:line="360" w:lineRule="auto"/>
        <w:jc w:val="both"/>
        <w:rPr>
          <w:rFonts w:ascii="Arial" w:hAnsi="Arial" w:cs="Arial"/>
          <w:b/>
          <w:i/>
          <w:sz w:val="20"/>
          <w:szCs w:val="20"/>
          <w:lang w:eastAsia="ar-SA"/>
        </w:rPr>
      </w:pPr>
      <w:r>
        <w:rPr>
          <w:rFonts w:ascii="Arial" w:hAnsi="Arial" w:cs="Arial"/>
          <w:b/>
          <w:i/>
          <w:sz w:val="20"/>
          <w:szCs w:val="20"/>
          <w:lang w:eastAsia="ar-SA"/>
        </w:rPr>
        <w:t>Uwaga: Wykonawca wskazuje nr</w:t>
      </w:r>
      <w:r w:rsidR="00C539C7">
        <w:rPr>
          <w:rFonts w:ascii="Arial" w:hAnsi="Arial" w:cs="Arial"/>
          <w:b/>
          <w:i/>
          <w:sz w:val="20"/>
          <w:szCs w:val="20"/>
          <w:lang w:eastAsia="ar-SA"/>
        </w:rPr>
        <w:t xml:space="preserve"> </w:t>
      </w:r>
      <w:r w:rsidR="00580CEF">
        <w:rPr>
          <w:rFonts w:ascii="Arial" w:hAnsi="Arial" w:cs="Arial"/>
          <w:b/>
          <w:i/>
          <w:sz w:val="20"/>
          <w:szCs w:val="20"/>
          <w:lang w:eastAsia="ar-SA"/>
        </w:rPr>
        <w:t xml:space="preserve">Części na którą </w:t>
      </w:r>
      <w:r>
        <w:rPr>
          <w:rFonts w:ascii="Arial" w:hAnsi="Arial" w:cs="Arial"/>
          <w:b/>
          <w:i/>
          <w:sz w:val="20"/>
          <w:szCs w:val="20"/>
          <w:lang w:eastAsia="ar-SA"/>
        </w:rPr>
        <w:t xml:space="preserve"> składa ofertę w</w:t>
      </w:r>
      <w:r w:rsidR="00580CEF">
        <w:rPr>
          <w:rFonts w:ascii="Arial" w:hAnsi="Arial" w:cs="Arial"/>
          <w:b/>
          <w:i/>
          <w:sz w:val="20"/>
          <w:szCs w:val="20"/>
          <w:lang w:eastAsia="ar-SA"/>
        </w:rPr>
        <w:t>ypełniając tyle razy ile trzeba</w:t>
      </w:r>
    </w:p>
    <w:p w14:paraId="05844D5C" w14:textId="77777777" w:rsidR="00F717D8" w:rsidRDefault="00F717D8">
      <w:pPr>
        <w:pStyle w:val="Akapitzlist"/>
        <w:spacing w:line="360" w:lineRule="auto"/>
        <w:ind w:left="1069"/>
        <w:jc w:val="both"/>
        <w:rPr>
          <w:rFonts w:ascii="Arial" w:hAnsi="Arial" w:cs="Arial"/>
          <w:sz w:val="20"/>
          <w:szCs w:val="20"/>
        </w:rPr>
      </w:pPr>
    </w:p>
    <w:p w14:paraId="564631DB" w14:textId="0ABADC81" w:rsidR="00F717D8" w:rsidRPr="005278BD" w:rsidRDefault="00A21A78" w:rsidP="005278BD">
      <w:pPr>
        <w:pStyle w:val="Akapitzlist"/>
        <w:numPr>
          <w:ilvl w:val="0"/>
          <w:numId w:val="2"/>
        </w:numPr>
        <w:shd w:val="clear" w:color="auto" w:fill="FFFFFF"/>
        <w:suppressAutoHyphens/>
        <w:spacing w:before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 xml:space="preserve">Oświadczenia Wykonawcy </w:t>
      </w:r>
    </w:p>
    <w:p w14:paraId="623EBD21" w14:textId="77777777" w:rsidR="00F717D8" w:rsidRDefault="00A21A78">
      <w:pPr>
        <w:pStyle w:val="Akapitzlist7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Oświadczam/y, że w cenie oferty zostały uwzględnione wszystkie koszty wykonania zamówienia.</w:t>
      </w:r>
    </w:p>
    <w:p w14:paraId="1BEA76B4" w14:textId="5D0E48C2" w:rsidR="00F717D8" w:rsidRDefault="00A21A78">
      <w:pPr>
        <w:pStyle w:val="Akapitzlist7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Oświadczam/y, że zapoznałem/liśmy się z wymaganiami zawartymi w </w:t>
      </w:r>
      <w:r w:rsidR="00580CEF">
        <w:rPr>
          <w:rFonts w:ascii="Arial" w:hAnsi="Arial" w:cs="Arial"/>
          <w:sz w:val="20"/>
          <w:szCs w:val="20"/>
          <w:lang w:val="pl-PL"/>
        </w:rPr>
        <w:t xml:space="preserve">Zapytaniu ofertowym </w:t>
      </w:r>
      <w:r>
        <w:rPr>
          <w:rFonts w:ascii="Arial" w:hAnsi="Arial" w:cs="Arial"/>
          <w:sz w:val="20"/>
          <w:szCs w:val="20"/>
          <w:lang w:val="pl-PL"/>
        </w:rPr>
        <w:br/>
        <w:t>i nie wnoszę/wnosimy do nich żadnych zastrzeżeń.</w:t>
      </w:r>
    </w:p>
    <w:p w14:paraId="0CD89775" w14:textId="18C62847" w:rsidR="00F717D8" w:rsidRDefault="00A21A78">
      <w:pPr>
        <w:pStyle w:val="Akapitzlist7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Oświadczam/y, że uważam/y się za związanym/</w:t>
      </w:r>
      <w:proofErr w:type="spellStart"/>
      <w:r>
        <w:rPr>
          <w:rFonts w:ascii="Arial" w:hAnsi="Arial" w:cs="Arial"/>
          <w:sz w:val="20"/>
          <w:szCs w:val="20"/>
          <w:lang w:val="pl-PL"/>
        </w:rPr>
        <w:t>ch</w:t>
      </w:r>
      <w:proofErr w:type="spellEnd"/>
      <w:r>
        <w:rPr>
          <w:rFonts w:ascii="Arial" w:hAnsi="Arial" w:cs="Arial"/>
          <w:sz w:val="20"/>
          <w:szCs w:val="20"/>
          <w:lang w:val="pl-PL"/>
        </w:rPr>
        <w:t xml:space="preserve"> niniejszą ofertą przez czas wskazany w </w:t>
      </w:r>
      <w:r w:rsidR="00580CEF">
        <w:rPr>
          <w:rFonts w:ascii="Arial" w:hAnsi="Arial" w:cs="Arial"/>
          <w:sz w:val="20"/>
          <w:szCs w:val="20"/>
          <w:lang w:val="pl-PL"/>
        </w:rPr>
        <w:t xml:space="preserve"> Zapytaniu ofertowym </w:t>
      </w:r>
      <w:r>
        <w:rPr>
          <w:rFonts w:ascii="Arial" w:hAnsi="Arial" w:cs="Arial"/>
          <w:sz w:val="20"/>
          <w:szCs w:val="20"/>
          <w:lang w:val="pl-PL"/>
        </w:rPr>
        <w:t xml:space="preserve">tj. </w:t>
      </w:r>
      <w:r w:rsidR="00580CEF">
        <w:rPr>
          <w:rFonts w:ascii="Arial" w:hAnsi="Arial" w:cs="Arial"/>
          <w:b/>
          <w:sz w:val="20"/>
          <w:szCs w:val="20"/>
          <w:lang w:val="pl-PL"/>
        </w:rPr>
        <w:t>przez 30</w:t>
      </w:r>
      <w:r>
        <w:rPr>
          <w:rFonts w:ascii="Arial" w:hAnsi="Arial" w:cs="Arial"/>
          <w:b/>
          <w:sz w:val="20"/>
          <w:szCs w:val="20"/>
          <w:lang w:val="pl-PL"/>
        </w:rPr>
        <w:t xml:space="preserve"> dni od upływu terminu składania ofert</w:t>
      </w:r>
      <w:r>
        <w:rPr>
          <w:rFonts w:ascii="Arial" w:hAnsi="Arial" w:cs="Arial"/>
          <w:sz w:val="20"/>
          <w:szCs w:val="20"/>
          <w:lang w:val="pl-PL"/>
        </w:rPr>
        <w:t>.</w:t>
      </w:r>
    </w:p>
    <w:p w14:paraId="6C372297" w14:textId="02D25223" w:rsidR="00F717D8" w:rsidRDefault="00A21A78">
      <w:pPr>
        <w:numPr>
          <w:ilvl w:val="0"/>
          <w:numId w:val="6"/>
        </w:numPr>
        <w:shd w:val="clear" w:color="auto" w:fill="FFFFFF"/>
        <w:suppressAutoHyphens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Oświadczam/y, że zawarte w </w:t>
      </w:r>
      <w:r w:rsidR="00580CEF">
        <w:rPr>
          <w:rFonts w:ascii="Arial" w:hAnsi="Arial" w:cs="Arial"/>
          <w:color w:val="000000"/>
          <w:sz w:val="20"/>
          <w:szCs w:val="20"/>
        </w:rPr>
        <w:t xml:space="preserve">Zaproszeniu ofertowym </w:t>
      </w:r>
      <w:r>
        <w:rPr>
          <w:rFonts w:ascii="Arial" w:hAnsi="Arial" w:cs="Arial"/>
          <w:color w:val="000000"/>
          <w:sz w:val="20"/>
          <w:szCs w:val="20"/>
        </w:rPr>
        <w:t>warunki umowy zostały przez nas zaakceptowane i zobowiązuje/my się w przypadku wyboru naszej oferty do zawarcia umowy na warunkach określonych w ofercie, w terminie wyznaczonym przez Zamawiającego.</w:t>
      </w:r>
    </w:p>
    <w:p w14:paraId="1A36F8D0" w14:textId="274E95F6" w:rsidR="00F717D8" w:rsidRDefault="00A21A78">
      <w:pPr>
        <w:numPr>
          <w:ilvl w:val="0"/>
          <w:numId w:val="6"/>
        </w:numPr>
        <w:shd w:val="clear" w:color="auto" w:fill="FFFFFF"/>
        <w:suppressAutoHyphens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Oświadczam/y, że, akceptujemy warunki płatności i inne postanowienia wynikające ze Wzoru um</w:t>
      </w:r>
      <w:r w:rsidR="00580CEF">
        <w:rPr>
          <w:rFonts w:ascii="Arial" w:hAnsi="Arial" w:cs="Arial"/>
          <w:color w:val="000000"/>
          <w:sz w:val="20"/>
          <w:szCs w:val="20"/>
        </w:rPr>
        <w:t>owy.</w:t>
      </w:r>
    </w:p>
    <w:p w14:paraId="49F40413" w14:textId="77777777" w:rsidR="00F717D8" w:rsidRDefault="00A21A78">
      <w:pPr>
        <w:numPr>
          <w:ilvl w:val="0"/>
          <w:numId w:val="6"/>
        </w:numPr>
        <w:spacing w:line="360" w:lineRule="auto"/>
        <w:ind w:right="1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Oświadczam/y,</w:t>
      </w:r>
    </w:p>
    <w:p w14:paraId="314D35CE" w14:textId="0CDBD2F7" w:rsidR="00F717D8" w:rsidRDefault="00A21A78">
      <w:pPr>
        <w:pStyle w:val="Akapitzlist"/>
        <w:numPr>
          <w:ilvl w:val="0"/>
          <w:numId w:val="7"/>
        </w:numPr>
        <w:spacing w:line="360" w:lineRule="auto"/>
        <w:ind w:right="1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że żadne z informacji zawartych w ofercie nie stanowią tajemnicy przedsiębiorstwa</w:t>
      </w:r>
      <w:r>
        <w:rPr>
          <w:rFonts w:ascii="Arial" w:hAnsi="Arial" w:cs="Arial"/>
          <w:sz w:val="20"/>
          <w:szCs w:val="20"/>
        </w:rPr>
        <w:t xml:space="preserve"> w rozumieniu przepisów ustawy z dnia 16 kwietnia 1993 r. o zwalczaniu nieuczciwej konkurencji (</w:t>
      </w:r>
      <w:proofErr w:type="spellStart"/>
      <w:r>
        <w:rPr>
          <w:rFonts w:ascii="Arial" w:hAnsi="Arial" w:cs="Arial"/>
          <w:sz w:val="20"/>
          <w:szCs w:val="20"/>
        </w:rPr>
        <w:t>t.j</w:t>
      </w:r>
      <w:proofErr w:type="spellEnd"/>
      <w:r>
        <w:rPr>
          <w:rFonts w:ascii="Arial" w:hAnsi="Arial" w:cs="Arial"/>
          <w:sz w:val="20"/>
          <w:szCs w:val="20"/>
        </w:rPr>
        <w:t xml:space="preserve">. Dz. U. z 2022 r. poz. 1233) * </w:t>
      </w:r>
    </w:p>
    <w:p w14:paraId="7A15DEB3" w14:textId="683903FA" w:rsidR="00F717D8" w:rsidRDefault="00A21A78">
      <w:pPr>
        <w:pStyle w:val="Akapitzlist"/>
        <w:numPr>
          <w:ilvl w:val="0"/>
          <w:numId w:val="7"/>
        </w:numPr>
        <w:spacing w:line="360" w:lineRule="auto"/>
        <w:ind w:right="1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wskazane poniżej informacje zawarte w ofercie stanowią tajemnicę przedsiębiorstwa</w:t>
      </w:r>
      <w:r>
        <w:rPr>
          <w:rFonts w:ascii="Arial" w:hAnsi="Arial" w:cs="Arial"/>
          <w:sz w:val="20"/>
          <w:szCs w:val="20"/>
        </w:rPr>
        <w:t xml:space="preserve"> w rozumieniu przepisów o zwalczaniu nieuczciwej konkurencji i w związku z tym nie mogą być udostępniane, w szczególności innym uczestnikom postępowania.</w:t>
      </w:r>
      <w:r>
        <w:rPr>
          <w:rFonts w:ascii="Arial" w:hAnsi="Arial" w:cs="Arial"/>
          <w:sz w:val="20"/>
          <w:szCs w:val="20"/>
          <w:vertAlign w:val="superscript"/>
        </w:rPr>
        <w:t>*</w:t>
      </w:r>
    </w:p>
    <w:p w14:paraId="340D6214" w14:textId="77777777" w:rsidR="00F717D8" w:rsidRDefault="00F717D8">
      <w:pPr>
        <w:spacing w:line="360" w:lineRule="auto"/>
        <w:ind w:left="360" w:right="140"/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567"/>
        <w:gridCol w:w="4394"/>
        <w:gridCol w:w="2268"/>
        <w:gridCol w:w="1276"/>
      </w:tblGrid>
      <w:tr w:rsidR="00F717D8" w14:paraId="57D71B59" w14:textId="77777777" w:rsidTr="005278BD">
        <w:trPr>
          <w:cantSplit/>
          <w:trHeight w:val="35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786612" w14:textId="77777777" w:rsidR="00F717D8" w:rsidRDefault="00A21A78">
            <w:pPr>
              <w:shd w:val="clear" w:color="auto" w:fill="FFFFFF"/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F07AFC" w14:textId="77777777" w:rsidR="00F717D8" w:rsidRDefault="00A21A78">
            <w:pPr>
              <w:shd w:val="clear" w:color="auto" w:fill="FFFFFF"/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Oznaczenie rodzaju informacji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AE31A" w14:textId="77777777" w:rsidR="00F717D8" w:rsidRDefault="00A21A78">
            <w:pPr>
              <w:shd w:val="clear" w:color="auto" w:fill="FFFFFF"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Strony w ofercie (wyrażone liczbą)</w:t>
            </w:r>
          </w:p>
        </w:tc>
      </w:tr>
      <w:tr w:rsidR="00F717D8" w14:paraId="402005D3" w14:textId="77777777" w:rsidTr="005278BD">
        <w:trPr>
          <w:cantSplit/>
          <w:trHeight w:val="317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40FEAE" w14:textId="77777777" w:rsidR="00F717D8" w:rsidRDefault="00F717D8">
            <w:pPr>
              <w:numPr>
                <w:ilvl w:val="0"/>
                <w:numId w:val="8"/>
              </w:numPr>
              <w:shd w:val="clear" w:color="auto" w:fill="FFFFFF"/>
              <w:suppressAutoHyphens/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775D89" w14:textId="77777777" w:rsidR="00F717D8" w:rsidRDefault="00F717D8">
            <w:pPr>
              <w:numPr>
                <w:ilvl w:val="0"/>
                <w:numId w:val="8"/>
              </w:numPr>
              <w:shd w:val="clear" w:color="auto" w:fill="FFFFFF"/>
              <w:suppressAutoHyphens/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4C2210" w14:textId="77777777" w:rsidR="00F717D8" w:rsidRDefault="00A21A78">
            <w:pPr>
              <w:shd w:val="clear" w:color="auto" w:fill="FFFFFF"/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od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3C317" w14:textId="77777777" w:rsidR="00F717D8" w:rsidRDefault="00A21A78">
            <w:pPr>
              <w:shd w:val="clear" w:color="auto" w:fill="FFFFFF"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do</w:t>
            </w:r>
          </w:p>
        </w:tc>
      </w:tr>
      <w:tr w:rsidR="00F717D8" w14:paraId="165ACF0C" w14:textId="77777777" w:rsidTr="005278BD">
        <w:trPr>
          <w:trHeight w:val="2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8C3989" w14:textId="77777777" w:rsidR="00F717D8" w:rsidRDefault="00A21A78">
            <w:pPr>
              <w:shd w:val="clear" w:color="auto" w:fill="FFFFFF"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87F3FE" w14:textId="77777777" w:rsidR="00F717D8" w:rsidRDefault="00F717D8">
            <w:pPr>
              <w:shd w:val="clear" w:color="auto" w:fill="FFFFFF"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A82C17" w14:textId="77777777" w:rsidR="00F717D8" w:rsidRDefault="00F717D8">
            <w:pPr>
              <w:shd w:val="clear" w:color="auto" w:fill="FFFFFF"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05FDE" w14:textId="77777777" w:rsidR="00F717D8" w:rsidRDefault="00F717D8">
            <w:pPr>
              <w:shd w:val="clear" w:color="auto" w:fill="FFFFFF"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717D8" w14:paraId="17510037" w14:textId="77777777" w:rsidTr="005278BD">
        <w:trPr>
          <w:trHeight w:val="31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C5BB87" w14:textId="77777777" w:rsidR="00F717D8" w:rsidRDefault="00A21A78">
            <w:pPr>
              <w:shd w:val="clear" w:color="auto" w:fill="FFFFFF"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B7FE6A" w14:textId="77777777" w:rsidR="00F717D8" w:rsidRDefault="00F717D8">
            <w:pPr>
              <w:shd w:val="clear" w:color="auto" w:fill="FFFFFF"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A7F037" w14:textId="77777777" w:rsidR="00F717D8" w:rsidRDefault="00F717D8">
            <w:pPr>
              <w:shd w:val="clear" w:color="auto" w:fill="FFFFFF"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7414D" w14:textId="77777777" w:rsidR="00F717D8" w:rsidRDefault="00F717D8">
            <w:pPr>
              <w:shd w:val="clear" w:color="auto" w:fill="FFFFFF"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981FE46" w14:textId="77777777" w:rsidR="00F717D8" w:rsidRDefault="00F717D8">
      <w:pPr>
        <w:shd w:val="clear" w:color="auto" w:fill="FFFFFF"/>
        <w:spacing w:before="60" w:line="360" w:lineRule="auto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</w:p>
    <w:p w14:paraId="64723E0A" w14:textId="57809C8A" w:rsidR="00F717D8" w:rsidRPr="00580CEF" w:rsidRDefault="00A21A78" w:rsidP="005278BD">
      <w:pPr>
        <w:pStyle w:val="Akapitzlist"/>
        <w:shd w:val="clear" w:color="auto" w:fill="FFFFFF"/>
        <w:spacing w:before="60" w:line="360" w:lineRule="auto"/>
        <w:ind w:left="0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>
        <w:rPr>
          <w:rFonts w:ascii="Arial" w:hAnsi="Arial" w:cs="Arial"/>
          <w:b/>
          <w:i/>
          <w:color w:val="000000"/>
          <w:sz w:val="20"/>
          <w:szCs w:val="20"/>
          <w:highlight w:val="yellow"/>
        </w:rPr>
        <w:t>*</w:t>
      </w:r>
      <w:r w:rsidRPr="005278BD">
        <w:rPr>
          <w:rFonts w:ascii="Arial" w:hAnsi="Arial" w:cs="Arial"/>
          <w:b/>
          <w:i/>
          <w:color w:val="000000"/>
          <w:sz w:val="18"/>
          <w:szCs w:val="18"/>
          <w:highlight w:val="yellow"/>
        </w:rPr>
        <w:t>Zaznaczyć właściwe.</w:t>
      </w:r>
      <w:r w:rsidRPr="005278BD">
        <w:rPr>
          <w:rFonts w:ascii="Arial" w:hAnsi="Arial" w:cs="Arial"/>
          <w:b/>
          <w:i/>
          <w:color w:val="000000"/>
          <w:sz w:val="18"/>
          <w:szCs w:val="18"/>
        </w:rPr>
        <w:t xml:space="preserve">  Brak zaznaczenia będzie oznaczał że powyższy zapis  będzie rozumiany przez Zamawiającego jako że żadne z informacje zawarte w ofercie nie stanowią tajemnicy przedsiębiorstwa.</w:t>
      </w:r>
    </w:p>
    <w:p w14:paraId="4A253862" w14:textId="77777777" w:rsidR="00F717D8" w:rsidRDefault="00F717D8">
      <w:pPr>
        <w:pStyle w:val="Akapitzlist"/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sz w:val="20"/>
          <w:szCs w:val="20"/>
        </w:rPr>
      </w:pPr>
    </w:p>
    <w:p w14:paraId="1E8B68C9" w14:textId="7A14C880" w:rsidR="00F717D8" w:rsidRDefault="00A21A78" w:rsidP="00580CEF">
      <w:pPr>
        <w:pStyle w:val="Akapitzlist"/>
        <w:numPr>
          <w:ilvl w:val="0"/>
          <w:numId w:val="6"/>
        </w:numPr>
        <w:spacing w:line="360" w:lineRule="auto"/>
        <w:ind w:right="1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Oświadczamy że, wypełniliśmy obowiązki informacyjne przewidziane w art. 13 lub 14 RODO</w:t>
      </w:r>
      <w:r>
        <w:rPr>
          <w:rFonts w:ascii="Arial" w:hAnsi="Arial" w:cs="Arial"/>
          <w:sz w:val="20"/>
          <w:szCs w:val="20"/>
          <w:vertAlign w:val="superscript"/>
        </w:rPr>
        <w:footnoteReference w:id="1"/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zostały pozyskane w celu ubiegania się o udzielenie zamówienia publicznego w niniejszym postępowaniu</w:t>
      </w:r>
      <w:r>
        <w:rPr>
          <w:rFonts w:ascii="Arial" w:hAnsi="Arial" w:cs="Arial"/>
          <w:sz w:val="20"/>
          <w:szCs w:val="20"/>
          <w:vertAlign w:val="superscript"/>
        </w:rPr>
        <w:footnoteReference w:id="2"/>
      </w:r>
      <w:r>
        <w:rPr>
          <w:rFonts w:ascii="Arial" w:hAnsi="Arial" w:cs="Arial"/>
          <w:sz w:val="20"/>
          <w:szCs w:val="20"/>
        </w:rPr>
        <w:t>.</w:t>
      </w:r>
    </w:p>
    <w:p w14:paraId="0A5CD2A9" w14:textId="77777777" w:rsidR="00580CEF" w:rsidRPr="00580CEF" w:rsidRDefault="00580CEF" w:rsidP="00580CEF">
      <w:pPr>
        <w:pStyle w:val="Akapitzlist"/>
        <w:spacing w:line="360" w:lineRule="auto"/>
        <w:ind w:left="360" w:right="140"/>
        <w:jc w:val="both"/>
        <w:rPr>
          <w:rFonts w:ascii="Arial" w:hAnsi="Arial" w:cs="Arial"/>
          <w:sz w:val="20"/>
          <w:szCs w:val="20"/>
        </w:rPr>
      </w:pPr>
    </w:p>
    <w:p w14:paraId="653FB0E6" w14:textId="77777777" w:rsidR="00F717D8" w:rsidRDefault="00A21A78">
      <w:pPr>
        <w:pStyle w:val="Akapitzlist"/>
        <w:numPr>
          <w:ilvl w:val="0"/>
          <w:numId w:val="2"/>
        </w:numPr>
        <w:spacing w:before="120" w:after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Załącznikami do niniejszej oferty są:</w:t>
      </w:r>
      <w:r>
        <w:rPr>
          <w:rFonts w:ascii="Arial" w:hAnsi="Arial" w:cs="Arial"/>
          <w:sz w:val="20"/>
          <w:szCs w:val="20"/>
        </w:rPr>
        <w:t xml:space="preserve"> </w:t>
      </w:r>
    </w:p>
    <w:p w14:paraId="57724524" w14:textId="6B9E8B0B" w:rsidR="00F717D8" w:rsidRDefault="00A21A78">
      <w:pPr>
        <w:numPr>
          <w:ilvl w:val="0"/>
          <w:numId w:val="12"/>
        </w:numPr>
        <w:suppressAutoHyphens/>
        <w:spacing w:before="120" w:line="360" w:lineRule="auto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</w:t>
      </w:r>
    </w:p>
    <w:p w14:paraId="55D34AE5" w14:textId="10CEE11B" w:rsidR="00F717D8" w:rsidRDefault="00A21A78">
      <w:pPr>
        <w:numPr>
          <w:ilvl w:val="0"/>
          <w:numId w:val="12"/>
        </w:numPr>
        <w:suppressAutoHyphens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.......................................               </w:t>
      </w:r>
    </w:p>
    <w:p w14:paraId="25ED24B6" w14:textId="55FAC7C6" w:rsidR="00F717D8" w:rsidRDefault="00A21A78">
      <w:pPr>
        <w:numPr>
          <w:ilvl w:val="0"/>
          <w:numId w:val="12"/>
        </w:numPr>
        <w:suppressAutoHyphens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....................................... </w:t>
      </w:r>
    </w:p>
    <w:p w14:paraId="75C7BCD4" w14:textId="77777777" w:rsidR="00F717D8" w:rsidRDefault="00F717D8">
      <w:pPr>
        <w:spacing w:line="360" w:lineRule="auto"/>
        <w:rPr>
          <w:rFonts w:ascii="Arial" w:hAnsi="Arial" w:cs="Arial"/>
          <w:sz w:val="20"/>
          <w:szCs w:val="20"/>
        </w:rPr>
      </w:pPr>
    </w:p>
    <w:p w14:paraId="3DAA0127" w14:textId="1B884639" w:rsidR="005278BD" w:rsidRDefault="005278BD" w:rsidP="005278BD">
      <w:pPr>
        <w:spacing w:line="360" w:lineRule="auto"/>
        <w:ind w:left="495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…………………………………………………………</w:t>
      </w:r>
    </w:p>
    <w:p w14:paraId="76F6D0BB" w14:textId="77777777" w:rsidR="0037742B" w:rsidRPr="0037742B" w:rsidRDefault="0037742B" w:rsidP="0037742B">
      <w:pPr>
        <w:spacing w:line="360" w:lineRule="auto"/>
        <w:ind w:left="4956"/>
        <w:jc w:val="both"/>
        <w:rPr>
          <w:rFonts w:ascii="Arial" w:hAnsi="Arial" w:cs="Arial"/>
          <w:i/>
          <w:sz w:val="18"/>
          <w:szCs w:val="18"/>
        </w:rPr>
      </w:pPr>
      <w:r w:rsidRPr="0037742B">
        <w:rPr>
          <w:rFonts w:ascii="Arial" w:hAnsi="Arial" w:cs="Arial"/>
          <w:i/>
          <w:sz w:val="18"/>
          <w:szCs w:val="18"/>
        </w:rPr>
        <w:t xml:space="preserve">Podpis kwalifikowany lub podpis zaufany </w:t>
      </w:r>
    </w:p>
    <w:p w14:paraId="2F071F70" w14:textId="75B290E3" w:rsidR="005278BD" w:rsidRPr="005278BD" w:rsidRDefault="0037742B" w:rsidP="0037742B">
      <w:pPr>
        <w:spacing w:line="360" w:lineRule="auto"/>
        <w:ind w:left="4956"/>
        <w:jc w:val="both"/>
        <w:rPr>
          <w:rFonts w:ascii="Arial" w:hAnsi="Arial" w:cs="Arial"/>
          <w:i/>
          <w:sz w:val="18"/>
          <w:szCs w:val="18"/>
        </w:rPr>
      </w:pPr>
      <w:r w:rsidRPr="0037742B">
        <w:rPr>
          <w:rFonts w:ascii="Arial" w:hAnsi="Arial" w:cs="Arial"/>
          <w:i/>
          <w:sz w:val="18"/>
          <w:szCs w:val="18"/>
        </w:rPr>
        <w:t>lub podpis osobisty</w:t>
      </w:r>
    </w:p>
    <w:sectPr w:rsidR="005278BD" w:rsidRPr="005278BD">
      <w:headerReference w:type="default" r:id="rId9"/>
      <w:footerReference w:type="default" r:id="rId10"/>
      <w:pgSz w:w="11906" w:h="16838"/>
      <w:pgMar w:top="1417" w:right="1417" w:bottom="1417" w:left="1417" w:header="170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5EB05A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B17110F" w16cex:dateUtc="2025-10-05T15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5EB05A2" w16cid:durableId="1B17110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FAAE53" w14:textId="77777777" w:rsidR="00B46484" w:rsidRDefault="00B46484">
      <w:r>
        <w:separator/>
      </w:r>
    </w:p>
  </w:endnote>
  <w:endnote w:type="continuationSeparator" w:id="0">
    <w:p w14:paraId="2186F033" w14:textId="77777777" w:rsidR="00B46484" w:rsidRDefault="00B46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4128956"/>
      <w:docPartObj>
        <w:docPartGallery w:val="AutoText"/>
      </w:docPartObj>
    </w:sdtPr>
    <w:sdtEndPr/>
    <w:sdtContent>
      <w:p w14:paraId="4ACBBFE4" w14:textId="77777777" w:rsidR="00F717D8" w:rsidRDefault="00A21A7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300F">
          <w:rPr>
            <w:noProof/>
          </w:rPr>
          <w:t>3</w:t>
        </w:r>
        <w:r>
          <w:fldChar w:fldCharType="end"/>
        </w:r>
      </w:p>
    </w:sdtContent>
  </w:sdt>
  <w:p w14:paraId="058D6DD1" w14:textId="77777777" w:rsidR="00F717D8" w:rsidRDefault="00F717D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2B9029" w14:textId="77777777" w:rsidR="00B46484" w:rsidRDefault="00B46484">
      <w:r>
        <w:separator/>
      </w:r>
    </w:p>
  </w:footnote>
  <w:footnote w:type="continuationSeparator" w:id="0">
    <w:p w14:paraId="05FB66C4" w14:textId="77777777" w:rsidR="00B46484" w:rsidRDefault="00B46484">
      <w:r>
        <w:continuationSeparator/>
      </w:r>
    </w:p>
  </w:footnote>
  <w:footnote w:id="1">
    <w:p w14:paraId="6B61F0B7" w14:textId="77777777" w:rsidR="00F717D8" w:rsidRDefault="00A21A78">
      <w:pPr>
        <w:pStyle w:val="Tekstprzypisudolnego"/>
        <w:jc w:val="both"/>
        <w:rPr>
          <w:sz w:val="14"/>
          <w:szCs w:val="14"/>
        </w:rPr>
      </w:pPr>
      <w:r>
        <w:rPr>
          <w:rStyle w:val="Odwoanieprzypisudolnego"/>
          <w:sz w:val="14"/>
          <w:szCs w:val="14"/>
        </w:rPr>
        <w:footnoteRef/>
      </w:r>
      <w:r>
        <w:rPr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119.1</w:t>
      </w:r>
    </w:p>
  </w:footnote>
  <w:footnote w:id="2">
    <w:p w14:paraId="275C848F" w14:textId="77777777" w:rsidR="00F717D8" w:rsidRDefault="00A21A78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>
        <w:rPr>
          <w:rStyle w:val="Odwoanieprzypisudolnego"/>
          <w:sz w:val="14"/>
          <w:szCs w:val="14"/>
        </w:rPr>
        <w:footnoteRef/>
      </w:r>
      <w:r>
        <w:rPr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14"/>
          <w:szCs w:val="14"/>
        </w:rPr>
        <w:t xml:space="preserve">W przypadku gdy Wykonawca </w:t>
      </w:r>
      <w:r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3B2528" w14:textId="77777777" w:rsidR="00F717D8" w:rsidRDefault="00F717D8" w:rsidP="00B71BE3">
    <w:pPr>
      <w:pStyle w:val="Nagwek"/>
    </w:pPr>
  </w:p>
  <w:p w14:paraId="720D35E3" w14:textId="64C33900" w:rsidR="00F717D8" w:rsidRDefault="00580CEF" w:rsidP="00580CEF">
    <w:pPr>
      <w:pStyle w:val="Nagwek"/>
    </w:pPr>
    <w:r>
      <w:rPr>
        <w:noProof/>
      </w:rPr>
      <w:drawing>
        <wp:inline distT="0" distB="0" distL="0" distR="0" wp14:anchorId="306EB14F" wp14:editId="2194E44A">
          <wp:extent cx="1926590" cy="9144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6590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1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left" w:pos="0"/>
        </w:tabs>
        <w:ind w:left="0" w:firstLine="0"/>
      </w:pPr>
    </w:lvl>
  </w:abstractNum>
  <w:abstractNum w:abstractNumId="2">
    <w:nsid w:val="00000006"/>
    <w:multiLevelType w:val="singleLevel"/>
    <w:tmpl w:val="00000006"/>
    <w:lvl w:ilvl="0">
      <w:start w:val="1"/>
      <w:numFmt w:val="decimal"/>
      <w:lvlText w:val="%1."/>
      <w:lvlJc w:val="left"/>
      <w:pPr>
        <w:tabs>
          <w:tab w:val="left" w:pos="708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</w:abstractNum>
  <w:abstractNum w:abstractNumId="3">
    <w:nsid w:val="00000008"/>
    <w:multiLevelType w:val="singleLevel"/>
    <w:tmpl w:val="00000008"/>
    <w:lvl w:ilvl="0">
      <w:start w:val="1"/>
      <w:numFmt w:val="lowerLetter"/>
      <w:lvlText w:val="%1)"/>
      <w:lvlJc w:val="left"/>
      <w:pPr>
        <w:tabs>
          <w:tab w:val="left" w:pos="0"/>
        </w:tabs>
        <w:ind w:left="720" w:hanging="360"/>
      </w:pPr>
      <w:rPr>
        <w:rFonts w:ascii="Arial" w:hAnsi="Arial" w:cs="Arial" w:hint="default"/>
        <w:b w:val="0"/>
        <w:bCs w:val="0"/>
        <w:iCs/>
        <w:sz w:val="21"/>
        <w:szCs w:val="21"/>
      </w:rPr>
    </w:lvl>
  </w:abstractNum>
  <w:abstractNum w:abstractNumId="4">
    <w:nsid w:val="0000000C"/>
    <w:multiLevelType w:val="singleLevel"/>
    <w:tmpl w:val="0000000C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  <w:rPr>
        <w:rFonts w:ascii="Arial" w:hAnsi="Arial" w:cs="Arial" w:hint="default"/>
        <w:b w:val="0"/>
        <w:bCs w:val="0"/>
        <w:sz w:val="22"/>
        <w:szCs w:val="24"/>
      </w:rPr>
    </w:lvl>
  </w:abstractNum>
  <w:abstractNum w:abstractNumId="5">
    <w:nsid w:val="07B43AD1"/>
    <w:multiLevelType w:val="multilevel"/>
    <w:tmpl w:val="755A57A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  <w:i w:val="0"/>
        <w:iCs w:val="0"/>
        <w:color w:val="auto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4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32" w:hanging="1800"/>
      </w:pPr>
      <w:rPr>
        <w:rFonts w:hint="default"/>
      </w:rPr>
    </w:lvl>
  </w:abstractNum>
  <w:abstractNum w:abstractNumId="6">
    <w:nsid w:val="07BB30AE"/>
    <w:multiLevelType w:val="hybridMultilevel"/>
    <w:tmpl w:val="716224C0"/>
    <w:lvl w:ilvl="0" w:tplc="0415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7">
    <w:nsid w:val="194D53AB"/>
    <w:multiLevelType w:val="singleLevel"/>
    <w:tmpl w:val="194D53AB"/>
    <w:lvl w:ilvl="0">
      <w:start w:val="1"/>
      <w:numFmt w:val="lowerLetter"/>
      <w:lvlText w:val="%1)"/>
      <w:lvlJc w:val="left"/>
      <w:pPr>
        <w:tabs>
          <w:tab w:val="left" w:pos="0"/>
        </w:tabs>
        <w:ind w:left="720" w:hanging="360"/>
      </w:pPr>
      <w:rPr>
        <w:rFonts w:ascii="Arial" w:hAnsi="Arial" w:cs="Arial" w:hint="default"/>
        <w:b w:val="0"/>
        <w:bCs w:val="0"/>
        <w:iCs/>
        <w:sz w:val="21"/>
        <w:szCs w:val="21"/>
      </w:rPr>
    </w:lvl>
  </w:abstractNum>
  <w:abstractNum w:abstractNumId="8">
    <w:nsid w:val="1E3F17BD"/>
    <w:multiLevelType w:val="singleLevel"/>
    <w:tmpl w:val="0000000C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  <w:rPr>
        <w:rFonts w:ascii="Arial" w:hAnsi="Arial" w:cs="Arial" w:hint="default"/>
        <w:b w:val="0"/>
        <w:bCs w:val="0"/>
        <w:sz w:val="22"/>
        <w:szCs w:val="24"/>
      </w:rPr>
    </w:lvl>
  </w:abstractNum>
  <w:abstractNum w:abstractNumId="9">
    <w:nsid w:val="2962520E"/>
    <w:multiLevelType w:val="hybridMultilevel"/>
    <w:tmpl w:val="6F707C78"/>
    <w:lvl w:ilvl="0" w:tplc="0EF673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4507D1"/>
    <w:multiLevelType w:val="multilevel"/>
    <w:tmpl w:val="374507D1"/>
    <w:lvl w:ilvl="0">
      <w:start w:val="1"/>
      <w:numFmt w:val="bullet"/>
      <w:lvlText w:val=""/>
      <w:lvlJc w:val="left"/>
      <w:pPr>
        <w:ind w:left="78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59DD3764"/>
    <w:multiLevelType w:val="multilevel"/>
    <w:tmpl w:val="59DD3764"/>
    <w:lvl w:ilvl="0">
      <w:start w:val="1"/>
      <w:numFmt w:val="bullet"/>
      <w:lvlText w:val=""/>
      <w:lvlJc w:val="left"/>
      <w:pPr>
        <w:ind w:left="107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>
    <w:nsid w:val="682F32A3"/>
    <w:multiLevelType w:val="multilevel"/>
    <w:tmpl w:val="6F1AA4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  <w:i w:val="0"/>
        <w:iCs w:val="0"/>
        <w:color w:val="auto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4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32" w:hanging="1800"/>
      </w:pPr>
      <w:rPr>
        <w:rFonts w:hint="default"/>
      </w:rPr>
    </w:lvl>
  </w:abstractNum>
  <w:abstractNum w:abstractNumId="13">
    <w:nsid w:val="6A2E2817"/>
    <w:multiLevelType w:val="multilevel"/>
    <w:tmpl w:val="6A2E281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B46452"/>
    <w:multiLevelType w:val="multilevel"/>
    <w:tmpl w:val="71B46452"/>
    <w:lvl w:ilvl="0">
      <w:start w:val="1"/>
      <w:numFmt w:val="bullet"/>
      <w:lvlText w:val="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1E7075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  <w:rPr>
        <w:rFonts w:ascii="Arial" w:hAnsi="Arial" w:cs="Arial" w:hint="default"/>
        <w:b w:val="0"/>
        <w:bCs w:val="0"/>
        <w:sz w:val="22"/>
        <w:szCs w:val="24"/>
      </w:rPr>
    </w:lvl>
  </w:abstractNum>
  <w:abstractNum w:abstractNumId="16">
    <w:nsid w:val="7826155B"/>
    <w:multiLevelType w:val="multilevel"/>
    <w:tmpl w:val="7826155B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88A22FC"/>
    <w:multiLevelType w:val="hybridMultilevel"/>
    <w:tmpl w:val="A878AB1E"/>
    <w:lvl w:ilvl="0" w:tplc="E4C615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4"/>
  </w:num>
  <w:num w:numId="4">
    <w:abstractNumId w:val="3"/>
  </w:num>
  <w:num w:numId="5">
    <w:abstractNumId w:val="7"/>
  </w:num>
  <w:num w:numId="6">
    <w:abstractNumId w:val="13"/>
  </w:num>
  <w:num w:numId="7">
    <w:abstractNumId w:val="10"/>
  </w:num>
  <w:num w:numId="8">
    <w:abstractNumId w:val="2"/>
  </w:num>
  <w:num w:numId="9">
    <w:abstractNumId w:val="14"/>
  </w:num>
  <w:num w:numId="10">
    <w:abstractNumId w:val="3"/>
    <w:lvlOverride w:ilvl="0">
      <w:startOverride w:val="1"/>
    </w:lvlOverride>
  </w:num>
  <w:num w:numId="11">
    <w:abstractNumId w:val="11"/>
  </w:num>
  <w:num w:numId="12">
    <w:abstractNumId w:val="0"/>
  </w:num>
  <w:num w:numId="13">
    <w:abstractNumId w:val="8"/>
  </w:num>
  <w:num w:numId="14">
    <w:abstractNumId w:val="15"/>
  </w:num>
  <w:num w:numId="15">
    <w:abstractNumId w:val="9"/>
  </w:num>
  <w:num w:numId="16">
    <w:abstractNumId w:val="12"/>
  </w:num>
  <w:num w:numId="17">
    <w:abstractNumId w:val="6"/>
  </w:num>
  <w:num w:numId="18">
    <w:abstractNumId w:val="5"/>
  </w:num>
  <w:num w:numId="19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zymon Falana">
    <w15:presenceInfo w15:providerId="None" w15:userId="Szymon Fala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2E5"/>
    <w:rsid w:val="000151F1"/>
    <w:rsid w:val="0001673C"/>
    <w:rsid w:val="00043AF2"/>
    <w:rsid w:val="00047C55"/>
    <w:rsid w:val="000512C1"/>
    <w:rsid w:val="00070E14"/>
    <w:rsid w:val="00084AB9"/>
    <w:rsid w:val="000B1460"/>
    <w:rsid w:val="000B3EEE"/>
    <w:rsid w:val="000C0143"/>
    <w:rsid w:val="000E0127"/>
    <w:rsid w:val="000E69AE"/>
    <w:rsid w:val="000E7D01"/>
    <w:rsid w:val="001002E7"/>
    <w:rsid w:val="001151E4"/>
    <w:rsid w:val="00133784"/>
    <w:rsid w:val="00141709"/>
    <w:rsid w:val="001512D2"/>
    <w:rsid w:val="00154CF9"/>
    <w:rsid w:val="00156D8C"/>
    <w:rsid w:val="00177CFF"/>
    <w:rsid w:val="00180D37"/>
    <w:rsid w:val="0018146C"/>
    <w:rsid w:val="00183C78"/>
    <w:rsid w:val="00186A7A"/>
    <w:rsid w:val="001C300F"/>
    <w:rsid w:val="001F34DE"/>
    <w:rsid w:val="001F35E2"/>
    <w:rsid w:val="00214569"/>
    <w:rsid w:val="00221A96"/>
    <w:rsid w:val="00231089"/>
    <w:rsid w:val="00231F77"/>
    <w:rsid w:val="00264A31"/>
    <w:rsid w:val="00272838"/>
    <w:rsid w:val="0027417F"/>
    <w:rsid w:val="0029135B"/>
    <w:rsid w:val="002A3C2D"/>
    <w:rsid w:val="002D29A2"/>
    <w:rsid w:val="002D6653"/>
    <w:rsid w:val="002F49CC"/>
    <w:rsid w:val="002F683C"/>
    <w:rsid w:val="00307EBF"/>
    <w:rsid w:val="00315DBC"/>
    <w:rsid w:val="00321886"/>
    <w:rsid w:val="00321DB1"/>
    <w:rsid w:val="00333A0D"/>
    <w:rsid w:val="00333F1C"/>
    <w:rsid w:val="00354C54"/>
    <w:rsid w:val="00356E48"/>
    <w:rsid w:val="00360268"/>
    <w:rsid w:val="00376FC2"/>
    <w:rsid w:val="0037742B"/>
    <w:rsid w:val="00392A38"/>
    <w:rsid w:val="003958D6"/>
    <w:rsid w:val="003A2448"/>
    <w:rsid w:val="003A4350"/>
    <w:rsid w:val="003D4B24"/>
    <w:rsid w:val="00406D28"/>
    <w:rsid w:val="00416845"/>
    <w:rsid w:val="00424239"/>
    <w:rsid w:val="00441101"/>
    <w:rsid w:val="00443731"/>
    <w:rsid w:val="004747C1"/>
    <w:rsid w:val="004930BA"/>
    <w:rsid w:val="0049733E"/>
    <w:rsid w:val="004A3D64"/>
    <w:rsid w:val="004A72E5"/>
    <w:rsid w:val="004F47C7"/>
    <w:rsid w:val="00510FD7"/>
    <w:rsid w:val="00514AFB"/>
    <w:rsid w:val="005278BD"/>
    <w:rsid w:val="0053133D"/>
    <w:rsid w:val="00574639"/>
    <w:rsid w:val="00580164"/>
    <w:rsid w:val="00580CEF"/>
    <w:rsid w:val="005923FB"/>
    <w:rsid w:val="005B7E1A"/>
    <w:rsid w:val="005C1EA9"/>
    <w:rsid w:val="005D4DED"/>
    <w:rsid w:val="005E13D2"/>
    <w:rsid w:val="005E2ED6"/>
    <w:rsid w:val="005E5375"/>
    <w:rsid w:val="00607780"/>
    <w:rsid w:val="006168CE"/>
    <w:rsid w:val="00650FEF"/>
    <w:rsid w:val="00662784"/>
    <w:rsid w:val="00663237"/>
    <w:rsid w:val="00670CAC"/>
    <w:rsid w:val="00673F75"/>
    <w:rsid w:val="00675E40"/>
    <w:rsid w:val="00676068"/>
    <w:rsid w:val="00692347"/>
    <w:rsid w:val="006C00E1"/>
    <w:rsid w:val="006C7032"/>
    <w:rsid w:val="006C78FC"/>
    <w:rsid w:val="0070211F"/>
    <w:rsid w:val="00715CD3"/>
    <w:rsid w:val="00727989"/>
    <w:rsid w:val="00785E7C"/>
    <w:rsid w:val="00791F07"/>
    <w:rsid w:val="007A15F4"/>
    <w:rsid w:val="007B0422"/>
    <w:rsid w:val="007C20D1"/>
    <w:rsid w:val="007C46EB"/>
    <w:rsid w:val="007C5FF2"/>
    <w:rsid w:val="007C6B3A"/>
    <w:rsid w:val="007E04E0"/>
    <w:rsid w:val="007F7F13"/>
    <w:rsid w:val="008253AB"/>
    <w:rsid w:val="00850366"/>
    <w:rsid w:val="0085231F"/>
    <w:rsid w:val="00884836"/>
    <w:rsid w:val="008B4BD1"/>
    <w:rsid w:val="008D4353"/>
    <w:rsid w:val="008D5F0C"/>
    <w:rsid w:val="008D7A6C"/>
    <w:rsid w:val="008E6C34"/>
    <w:rsid w:val="00902744"/>
    <w:rsid w:val="00907D33"/>
    <w:rsid w:val="009210B4"/>
    <w:rsid w:val="0094095B"/>
    <w:rsid w:val="00957657"/>
    <w:rsid w:val="0096102F"/>
    <w:rsid w:val="009639D2"/>
    <w:rsid w:val="00966892"/>
    <w:rsid w:val="009671CA"/>
    <w:rsid w:val="009708EC"/>
    <w:rsid w:val="0097357F"/>
    <w:rsid w:val="00976CCB"/>
    <w:rsid w:val="00982A8E"/>
    <w:rsid w:val="0098678C"/>
    <w:rsid w:val="0099525C"/>
    <w:rsid w:val="009A6C0A"/>
    <w:rsid w:val="009E4A43"/>
    <w:rsid w:val="00A01003"/>
    <w:rsid w:val="00A10101"/>
    <w:rsid w:val="00A1255E"/>
    <w:rsid w:val="00A21A78"/>
    <w:rsid w:val="00A22EE6"/>
    <w:rsid w:val="00A502F0"/>
    <w:rsid w:val="00A524C3"/>
    <w:rsid w:val="00A53D65"/>
    <w:rsid w:val="00A608D2"/>
    <w:rsid w:val="00A63A0D"/>
    <w:rsid w:val="00A71978"/>
    <w:rsid w:val="00A71ED8"/>
    <w:rsid w:val="00A72B4C"/>
    <w:rsid w:val="00A74CBC"/>
    <w:rsid w:val="00A8578D"/>
    <w:rsid w:val="00AB6CC7"/>
    <w:rsid w:val="00AD59C7"/>
    <w:rsid w:val="00AE2027"/>
    <w:rsid w:val="00AE3CF4"/>
    <w:rsid w:val="00AF4ABB"/>
    <w:rsid w:val="00AF7238"/>
    <w:rsid w:val="00AF7E07"/>
    <w:rsid w:val="00B06EDF"/>
    <w:rsid w:val="00B17FA1"/>
    <w:rsid w:val="00B30DA2"/>
    <w:rsid w:val="00B35235"/>
    <w:rsid w:val="00B35786"/>
    <w:rsid w:val="00B37F47"/>
    <w:rsid w:val="00B46484"/>
    <w:rsid w:val="00B71BE3"/>
    <w:rsid w:val="00B739F8"/>
    <w:rsid w:val="00B913A2"/>
    <w:rsid w:val="00BA66B9"/>
    <w:rsid w:val="00BB4376"/>
    <w:rsid w:val="00BC012A"/>
    <w:rsid w:val="00BE2401"/>
    <w:rsid w:val="00BE7E71"/>
    <w:rsid w:val="00BF4F51"/>
    <w:rsid w:val="00C169A4"/>
    <w:rsid w:val="00C21356"/>
    <w:rsid w:val="00C21615"/>
    <w:rsid w:val="00C2716A"/>
    <w:rsid w:val="00C539C7"/>
    <w:rsid w:val="00C60328"/>
    <w:rsid w:val="00C645AA"/>
    <w:rsid w:val="00C93283"/>
    <w:rsid w:val="00CB671E"/>
    <w:rsid w:val="00CE2FF9"/>
    <w:rsid w:val="00CE46C0"/>
    <w:rsid w:val="00CE5863"/>
    <w:rsid w:val="00CF52DC"/>
    <w:rsid w:val="00D03897"/>
    <w:rsid w:val="00D102D7"/>
    <w:rsid w:val="00D15110"/>
    <w:rsid w:val="00D2398E"/>
    <w:rsid w:val="00D31E83"/>
    <w:rsid w:val="00D51140"/>
    <w:rsid w:val="00D55162"/>
    <w:rsid w:val="00D63A4F"/>
    <w:rsid w:val="00D65E82"/>
    <w:rsid w:val="00D67AD6"/>
    <w:rsid w:val="00D92B09"/>
    <w:rsid w:val="00D943F3"/>
    <w:rsid w:val="00DA038D"/>
    <w:rsid w:val="00DA6EE3"/>
    <w:rsid w:val="00DB114F"/>
    <w:rsid w:val="00DD61A4"/>
    <w:rsid w:val="00DF3753"/>
    <w:rsid w:val="00DF4911"/>
    <w:rsid w:val="00E16CBF"/>
    <w:rsid w:val="00E470C7"/>
    <w:rsid w:val="00E50A57"/>
    <w:rsid w:val="00E55309"/>
    <w:rsid w:val="00E83090"/>
    <w:rsid w:val="00E941B6"/>
    <w:rsid w:val="00EA0DCF"/>
    <w:rsid w:val="00EB1014"/>
    <w:rsid w:val="00EB7F73"/>
    <w:rsid w:val="00F11576"/>
    <w:rsid w:val="00F148DD"/>
    <w:rsid w:val="00F25EDB"/>
    <w:rsid w:val="00F359E5"/>
    <w:rsid w:val="00F3684E"/>
    <w:rsid w:val="00F43167"/>
    <w:rsid w:val="00F63755"/>
    <w:rsid w:val="00F717D8"/>
    <w:rsid w:val="00F71E59"/>
    <w:rsid w:val="00F96E69"/>
    <w:rsid w:val="00FB3A55"/>
    <w:rsid w:val="00FB635F"/>
    <w:rsid w:val="00FD41E8"/>
    <w:rsid w:val="00FD604E"/>
    <w:rsid w:val="00FD610B"/>
    <w:rsid w:val="00FD7CE4"/>
    <w:rsid w:val="735C5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80D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iPriority="0" w:unhideWhenUsed="0"/>
    <w:lsdException w:name="annotation text" w:semiHidden="0"/>
    <w:lsdException w:name="header" w:semiHidden="0" w:uiPriority="0"/>
    <w:lsdException w:name="footer" w:semiHidden="0" w:qFormat="1"/>
    <w:lsdException w:name="caption" w:uiPriority="35" w:qFormat="1"/>
    <w:lsdException w:name="footnote reference" w:semiHidden="0" w:uiPriority="0" w:unhideWhenUsed="0" w:qFormat="1"/>
    <w:lsdException w:name="endnote text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/>
    <w:lsdException w:name="Subtitle" w:semiHidden="0" w:uiPriority="11" w:unhideWhenUsed="0" w:qFormat="1"/>
    <w:lsdException w:name="Body Text 2" w:uiPriority="0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nhideWhenUsed/>
    <w:pPr>
      <w:suppressAutoHyphens/>
      <w:jc w:val="both"/>
    </w:pPr>
    <w:rPr>
      <w:rFonts w:ascii="Arial" w:hAnsi="Arial" w:cs="Arial"/>
      <w:b/>
      <w:bCs/>
      <w:i/>
      <w:iCs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pPr>
      <w:spacing w:after="120" w:line="48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przypisudolnego">
    <w:name w:val="footnote reference"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rPr>
      <w:sz w:val="20"/>
      <w:szCs w:val="20"/>
    </w:rPr>
  </w:style>
  <w:style w:type="paragraph" w:styleId="Nagwek">
    <w:name w:val="header"/>
    <w:basedOn w:val="Normalny"/>
    <w:link w:val="NagwekZnak"/>
    <w:unhideWhenUsed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uiPriority w:val="99"/>
    <w:unhideWhenUsed/>
    <w:qFormat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qFormat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qFormat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Pr>
      <w:rFonts w:ascii="Arial" w:eastAsia="Times New Roman" w:hAnsi="Arial" w:cs="Arial"/>
      <w:b/>
      <w:bCs/>
      <w:i/>
      <w:iCs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WW-Tekstpodstawowy3">
    <w:name w:val="WW-Tekst podstawowy 3"/>
    <w:basedOn w:val="Normalny"/>
    <w:pPr>
      <w:suppressAutoHyphens/>
    </w:pPr>
    <w:rPr>
      <w:rFonts w:cs="Calibri"/>
      <w:szCs w:val="20"/>
      <w:lang w:eastAsia="ar-SA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oprawka1">
    <w:name w:val="Poprawka1"/>
    <w:hidden/>
    <w:uiPriority w:val="99"/>
    <w:semiHidden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7">
    <w:name w:val="Akapit z listą7"/>
    <w:basedOn w:val="Normalny"/>
    <w:qFormat/>
    <w:pPr>
      <w:widowControl w:val="0"/>
      <w:suppressAutoHyphens/>
      <w:ind w:left="720"/>
      <w:contextualSpacing/>
    </w:pPr>
    <w:rPr>
      <w:color w:val="000000"/>
      <w:kern w:val="2"/>
      <w:lang w:val="en-US" w:eastAsia="en-US"/>
    </w:rPr>
  </w:style>
  <w:style w:type="character" w:customStyle="1" w:styleId="ListLabel10">
    <w:name w:val="ListLabel 10"/>
    <w:qFormat/>
    <w:rPr>
      <w:rFonts w:cs="Arial"/>
      <w:color w:val="000000"/>
      <w:sz w:val="22"/>
      <w:szCs w:val="21"/>
    </w:rPr>
  </w:style>
  <w:style w:type="paragraph" w:styleId="Bezodstpw">
    <w:name w:val="No Spacing"/>
    <w:uiPriority w:val="1"/>
    <w:qFormat/>
    <w:rsid w:val="0001673C"/>
    <w:rPr>
      <w:kern w:val="2"/>
      <w:sz w:val="22"/>
      <w:szCs w:val="22"/>
      <w:lang w:eastAsia="en-US"/>
      <w14:ligatures w14:val="standardContextual"/>
    </w:rPr>
  </w:style>
  <w:style w:type="paragraph" w:styleId="NormalnyWeb">
    <w:name w:val="Normal (Web)"/>
    <w:basedOn w:val="Normalny"/>
    <w:uiPriority w:val="99"/>
    <w:unhideWhenUsed/>
    <w:rsid w:val="00514AFB"/>
    <w:pPr>
      <w:spacing w:after="160" w:line="256" w:lineRule="auto"/>
    </w:pPr>
    <w:rPr>
      <w:rFonts w:eastAsia="Calibri"/>
      <w:lang w:eastAsia="en-US"/>
    </w:rPr>
  </w:style>
  <w:style w:type="character" w:customStyle="1" w:styleId="Teksttreci">
    <w:name w:val="Tekst treści_"/>
    <w:link w:val="Teksttreci0"/>
    <w:uiPriority w:val="99"/>
    <w:rsid w:val="00514AFB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14AFB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iPriority="0" w:unhideWhenUsed="0"/>
    <w:lsdException w:name="annotation text" w:semiHidden="0"/>
    <w:lsdException w:name="header" w:semiHidden="0" w:uiPriority="0"/>
    <w:lsdException w:name="footer" w:semiHidden="0" w:qFormat="1"/>
    <w:lsdException w:name="caption" w:uiPriority="35" w:qFormat="1"/>
    <w:lsdException w:name="footnote reference" w:semiHidden="0" w:uiPriority="0" w:unhideWhenUsed="0" w:qFormat="1"/>
    <w:lsdException w:name="endnote text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/>
    <w:lsdException w:name="Subtitle" w:semiHidden="0" w:uiPriority="11" w:unhideWhenUsed="0" w:qFormat="1"/>
    <w:lsdException w:name="Body Text 2" w:uiPriority="0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nhideWhenUsed/>
    <w:pPr>
      <w:suppressAutoHyphens/>
      <w:jc w:val="both"/>
    </w:pPr>
    <w:rPr>
      <w:rFonts w:ascii="Arial" w:hAnsi="Arial" w:cs="Arial"/>
      <w:b/>
      <w:bCs/>
      <w:i/>
      <w:iCs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pPr>
      <w:spacing w:after="120" w:line="48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przypisudolnego">
    <w:name w:val="footnote reference"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rPr>
      <w:sz w:val="20"/>
      <w:szCs w:val="20"/>
    </w:rPr>
  </w:style>
  <w:style w:type="paragraph" w:styleId="Nagwek">
    <w:name w:val="header"/>
    <w:basedOn w:val="Normalny"/>
    <w:link w:val="NagwekZnak"/>
    <w:unhideWhenUsed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uiPriority w:val="99"/>
    <w:unhideWhenUsed/>
    <w:qFormat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qFormat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qFormat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Pr>
      <w:rFonts w:ascii="Arial" w:eastAsia="Times New Roman" w:hAnsi="Arial" w:cs="Arial"/>
      <w:b/>
      <w:bCs/>
      <w:i/>
      <w:iCs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WW-Tekstpodstawowy3">
    <w:name w:val="WW-Tekst podstawowy 3"/>
    <w:basedOn w:val="Normalny"/>
    <w:pPr>
      <w:suppressAutoHyphens/>
    </w:pPr>
    <w:rPr>
      <w:rFonts w:cs="Calibri"/>
      <w:szCs w:val="20"/>
      <w:lang w:eastAsia="ar-SA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oprawka1">
    <w:name w:val="Poprawka1"/>
    <w:hidden/>
    <w:uiPriority w:val="99"/>
    <w:semiHidden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7">
    <w:name w:val="Akapit z listą7"/>
    <w:basedOn w:val="Normalny"/>
    <w:qFormat/>
    <w:pPr>
      <w:widowControl w:val="0"/>
      <w:suppressAutoHyphens/>
      <w:ind w:left="720"/>
      <w:contextualSpacing/>
    </w:pPr>
    <w:rPr>
      <w:color w:val="000000"/>
      <w:kern w:val="2"/>
      <w:lang w:val="en-US" w:eastAsia="en-US"/>
    </w:rPr>
  </w:style>
  <w:style w:type="character" w:customStyle="1" w:styleId="ListLabel10">
    <w:name w:val="ListLabel 10"/>
    <w:qFormat/>
    <w:rPr>
      <w:rFonts w:cs="Arial"/>
      <w:color w:val="000000"/>
      <w:sz w:val="22"/>
      <w:szCs w:val="21"/>
    </w:rPr>
  </w:style>
  <w:style w:type="paragraph" w:styleId="Bezodstpw">
    <w:name w:val="No Spacing"/>
    <w:uiPriority w:val="1"/>
    <w:qFormat/>
    <w:rsid w:val="0001673C"/>
    <w:rPr>
      <w:kern w:val="2"/>
      <w:sz w:val="22"/>
      <w:szCs w:val="22"/>
      <w:lang w:eastAsia="en-US"/>
      <w14:ligatures w14:val="standardContextual"/>
    </w:rPr>
  </w:style>
  <w:style w:type="paragraph" w:styleId="NormalnyWeb">
    <w:name w:val="Normal (Web)"/>
    <w:basedOn w:val="Normalny"/>
    <w:uiPriority w:val="99"/>
    <w:unhideWhenUsed/>
    <w:rsid w:val="00514AFB"/>
    <w:pPr>
      <w:spacing w:after="160" w:line="256" w:lineRule="auto"/>
    </w:pPr>
    <w:rPr>
      <w:rFonts w:eastAsia="Calibri"/>
      <w:lang w:eastAsia="en-US"/>
    </w:rPr>
  </w:style>
  <w:style w:type="character" w:customStyle="1" w:styleId="Teksttreci">
    <w:name w:val="Tekst treści_"/>
    <w:link w:val="Teksttreci0"/>
    <w:uiPriority w:val="99"/>
    <w:rsid w:val="00514AFB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14AFB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2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74340-2BC3-4336-BEB0-B24F37D1E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614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umowy</dc:creator>
  <cp:lastModifiedBy>ZAOPAT</cp:lastModifiedBy>
  <cp:revision>13</cp:revision>
  <cp:lastPrinted>2025-12-09T12:03:00Z</cp:lastPrinted>
  <dcterms:created xsi:type="dcterms:W3CDTF">2025-11-18T13:27:00Z</dcterms:created>
  <dcterms:modified xsi:type="dcterms:W3CDTF">2025-12-09T12:03:00Z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1045-12.2.0.17562</vt:lpwstr>
  </property>
  <property fmtid="{D5CDD505-2E9C-101B-9397-08002B2CF9AE}" pid="3" name="ICV">
    <vt:lpwstr>6B2A80ECE3334E00BF96BAAFF0704E63_13</vt:lpwstr>
  </property>
</Properties>
</file>